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55C" w:rsidRPr="009D4109" w:rsidRDefault="00D7655C" w:rsidP="00D7655C">
      <w:pPr>
        <w:keepNext/>
        <w:spacing w:after="0" w:line="240" w:lineRule="auto"/>
        <w:jc w:val="right"/>
        <w:outlineLvl w:val="0"/>
        <w:rPr>
          <w:rFonts w:eastAsia="Times New Roman" w:cstheme="minorHAnsi"/>
          <w:bCs/>
          <w:sz w:val="24"/>
          <w:szCs w:val="20"/>
          <w:lang w:eastAsia="pl-PL"/>
        </w:rPr>
      </w:pPr>
      <w:bookmarkStart w:id="0" w:name="_GoBack"/>
      <w:bookmarkEnd w:id="0"/>
      <w:r w:rsidRPr="009D4109">
        <w:rPr>
          <w:rFonts w:eastAsia="Times New Roman" w:cstheme="minorHAnsi"/>
          <w:bCs/>
          <w:sz w:val="24"/>
          <w:szCs w:val="20"/>
          <w:lang w:eastAsia="pl-PL"/>
        </w:rPr>
        <w:t>...………………………..………, dnia</w:t>
      </w:r>
      <w:r w:rsidR="00C757AA" w:rsidRPr="009D4109">
        <w:rPr>
          <w:rFonts w:eastAsia="Times New Roman" w:cstheme="minorHAnsi"/>
          <w:bCs/>
          <w:sz w:val="24"/>
          <w:szCs w:val="20"/>
          <w:lang w:eastAsia="pl-PL"/>
        </w:rPr>
        <w:t xml:space="preserve"> </w:t>
      </w:r>
      <w:r w:rsidR="00B8295A" w:rsidRPr="009D4109">
        <w:rPr>
          <w:rFonts w:eastAsia="Times New Roman" w:cstheme="minorHAnsi"/>
          <w:bCs/>
          <w:sz w:val="24"/>
          <w:szCs w:val="20"/>
          <w:lang w:eastAsia="pl-PL"/>
        </w:rPr>
        <w:t>………</w:t>
      </w:r>
      <w:r w:rsidR="00D602B3" w:rsidRPr="009D4109">
        <w:rPr>
          <w:rFonts w:eastAsia="Times New Roman" w:cstheme="minorHAnsi"/>
          <w:bCs/>
          <w:sz w:val="24"/>
          <w:szCs w:val="20"/>
          <w:lang w:eastAsia="pl-PL"/>
        </w:rPr>
        <w:t>………….</w:t>
      </w:r>
      <w:r w:rsidRPr="009D4109">
        <w:rPr>
          <w:rFonts w:eastAsia="Times New Roman" w:cstheme="minorHAnsi"/>
          <w:bCs/>
          <w:sz w:val="24"/>
          <w:szCs w:val="20"/>
          <w:lang w:eastAsia="pl-PL"/>
        </w:rPr>
        <w:t>.</w:t>
      </w:r>
    </w:p>
    <w:p w:rsidR="00D7655C" w:rsidRPr="009D4109" w:rsidRDefault="002743C3" w:rsidP="009D4109">
      <w:pPr>
        <w:tabs>
          <w:tab w:val="left" w:pos="8222"/>
        </w:tabs>
        <w:spacing w:after="0" w:line="276" w:lineRule="auto"/>
        <w:ind w:firstLine="5670"/>
        <w:rPr>
          <w:rFonts w:cstheme="minorHAnsi"/>
          <w:sz w:val="20"/>
          <w:szCs w:val="20"/>
          <w:vertAlign w:val="superscript"/>
        </w:rPr>
      </w:pPr>
      <w:r w:rsidRPr="009D4109">
        <w:rPr>
          <w:rFonts w:cstheme="minorHAnsi"/>
          <w:noProof/>
          <w:sz w:val="20"/>
          <w:szCs w:val="20"/>
          <w:vertAlign w:val="superscript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-89103</wp:posOffset>
                </wp:positionH>
                <wp:positionV relativeFrom="paragraph">
                  <wp:posOffset>144145</wp:posOffset>
                </wp:positionV>
                <wp:extent cx="2012400" cy="914400"/>
                <wp:effectExtent l="0" t="0" r="26035" b="19050"/>
                <wp:wrapNone/>
                <wp:docPr id="9" name="Prostokąt zaokrąglon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A1F6E" w:rsidRPr="00D11F3E" w:rsidRDefault="002A1F6E" w:rsidP="00C757AA">
                            <w:pPr>
                              <w:spacing w:before="1080" w:after="0" w:line="240" w:lineRule="auto"/>
                              <w:jc w:val="center"/>
                              <w:rPr>
                                <w:rFonts w:cs="Tahoma"/>
                                <w:sz w:val="16"/>
                              </w:rPr>
                            </w:pPr>
                            <w:r w:rsidRPr="00D11F3E">
                              <w:rPr>
                                <w:rFonts w:cs="Tahoma"/>
                                <w:sz w:val="16"/>
                              </w:rPr>
                              <w:t>pieczęć firmowa Wykonawcy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9" o:spid="_x0000_s1026" style="position:absolute;left:0;text-align:left;margin-left:-7pt;margin-top:11.35pt;width:158.4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" filled="f" strokeweight=".25pt">
                <v:textbox inset="1pt,1pt,1pt,1pt">
                  <w:txbxContent>
                    <w:p w:rsidR="002A1F6E" w:rsidRPr="00D11F3E" w:rsidRDefault="002A1F6E" w:rsidP="00C757AA">
                      <w:pPr>
                        <w:spacing w:before="1080" w:after="0" w:line="240" w:lineRule="auto"/>
                        <w:jc w:val="center"/>
                        <w:rPr>
                          <w:rFonts w:cs="Tahoma"/>
                          <w:sz w:val="16"/>
                        </w:rPr>
                      </w:pPr>
                      <w:r w:rsidRPr="00D11F3E">
                        <w:rPr>
                          <w:rFonts w:cs="Tahoma"/>
                          <w:sz w:val="16"/>
                        </w:rPr>
                        <w:t>pieczęć firmowa Wykonawcy</w:t>
                      </w:r>
                    </w:p>
                  </w:txbxContent>
                </v:textbox>
              </v:roundrect>
            </w:pict>
          </mc:Fallback>
        </mc:AlternateContent>
      </w:r>
      <w:r w:rsidR="00D7655C" w:rsidRPr="009D4109">
        <w:rPr>
          <w:rFonts w:cstheme="minorHAnsi"/>
          <w:sz w:val="20"/>
          <w:szCs w:val="20"/>
          <w:vertAlign w:val="superscript"/>
        </w:rPr>
        <w:t>(miejscowość)</w:t>
      </w:r>
      <w:r w:rsidR="009D4109" w:rsidRPr="009D4109">
        <w:rPr>
          <w:rFonts w:cstheme="minorHAnsi"/>
          <w:sz w:val="20"/>
          <w:szCs w:val="20"/>
          <w:vertAlign w:val="superscript"/>
        </w:rPr>
        <w:tab/>
        <w:t>(data)</w:t>
      </w:r>
    </w:p>
    <w:p w:rsidR="00006D4A" w:rsidRDefault="00006D4A" w:rsidP="00905263">
      <w:pPr>
        <w:spacing w:before="1680" w:after="0" w:line="240" w:lineRule="auto"/>
        <w:jc w:val="center"/>
        <w:rPr>
          <w:rFonts w:cstheme="minorHAnsi"/>
          <w:b/>
          <w:sz w:val="36"/>
          <w:szCs w:val="36"/>
        </w:rPr>
      </w:pPr>
      <w:r w:rsidRPr="009D4109">
        <w:rPr>
          <w:rFonts w:cstheme="minorHAnsi"/>
          <w:b/>
          <w:sz w:val="36"/>
          <w:szCs w:val="36"/>
        </w:rPr>
        <w:t xml:space="preserve">FORMULARZ </w:t>
      </w:r>
      <w:r w:rsidR="002D15BA" w:rsidRPr="009D4109">
        <w:rPr>
          <w:rFonts w:cstheme="minorHAnsi"/>
          <w:b/>
          <w:sz w:val="36"/>
          <w:szCs w:val="36"/>
        </w:rPr>
        <w:t xml:space="preserve">CENOWO </w:t>
      </w:r>
      <w:r w:rsidR="00905263">
        <w:rPr>
          <w:rFonts w:cstheme="minorHAnsi"/>
          <w:b/>
          <w:sz w:val="36"/>
          <w:szCs w:val="36"/>
        </w:rPr>
        <w:t>–</w:t>
      </w:r>
      <w:r w:rsidR="002D15BA" w:rsidRPr="009D4109">
        <w:rPr>
          <w:rFonts w:cstheme="minorHAnsi"/>
          <w:b/>
          <w:sz w:val="36"/>
          <w:szCs w:val="36"/>
        </w:rPr>
        <w:t xml:space="preserve"> OFERTOWY</w:t>
      </w:r>
    </w:p>
    <w:p w:rsidR="00905263" w:rsidRDefault="00905263" w:rsidP="00905263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Do zaproszenia do złożenia oferty cenowej</w:t>
      </w:r>
    </w:p>
    <w:p w:rsidR="0077468D" w:rsidRDefault="00CE5430" w:rsidP="00905263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0401-ILN.261.16.2025</w:t>
      </w:r>
    </w:p>
    <w:p w:rsidR="00CB40D8" w:rsidRPr="0029177E" w:rsidRDefault="00CB40D8" w:rsidP="000B38D4">
      <w:pPr>
        <w:pStyle w:val="Nagwek11"/>
        <w:keepNext/>
        <w:keepLines/>
        <w:numPr>
          <w:ilvl w:val="0"/>
          <w:numId w:val="6"/>
        </w:numPr>
        <w:shd w:val="clear" w:color="auto" w:fill="auto"/>
        <w:tabs>
          <w:tab w:val="left" w:pos="426"/>
        </w:tabs>
        <w:spacing w:after="12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1" w:name="bookmark2"/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Dane Wykonawcy:</w:t>
      </w:r>
      <w:bookmarkEnd w:id="1"/>
    </w:p>
    <w:p w:rsidR="00CB40D8" w:rsidRPr="0029177E" w:rsidRDefault="00CB40D8" w:rsidP="000B38D4">
      <w:pPr>
        <w:pStyle w:val="Teksttreci20"/>
        <w:shd w:val="clear" w:color="auto" w:fill="auto"/>
        <w:tabs>
          <w:tab w:val="left" w:pos="2138"/>
          <w:tab w:val="left" w:leader="dot" w:pos="8039"/>
        </w:tabs>
        <w:spacing w:after="12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Nazwa</w:t>
      </w:r>
      <w:r w:rsidR="00721EF1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:</w:t>
      </w: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</w:t>
      </w:r>
      <w:r w:rsidR="00721EF1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.</w:t>
      </w:r>
      <w:r w:rsidR="00C757AA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…………………………………………………………………………………………………………………………</w:t>
      </w:r>
      <w:r w:rsidR="000B38D4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.</w:t>
      </w:r>
      <w:r w:rsidR="00C757AA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………</w:t>
      </w:r>
    </w:p>
    <w:p w:rsidR="00CB40D8" w:rsidRPr="0029177E" w:rsidRDefault="00C757AA" w:rsidP="000B38D4">
      <w:pPr>
        <w:pStyle w:val="Teksttreci20"/>
        <w:shd w:val="clear" w:color="auto" w:fill="auto"/>
        <w:tabs>
          <w:tab w:val="left" w:pos="2138"/>
          <w:tab w:val="left" w:pos="4536"/>
          <w:tab w:val="left" w:leader="dot" w:pos="8039"/>
        </w:tabs>
        <w:spacing w:after="12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Siedziba: …………………………………………………………………………………………………………………………………</w:t>
      </w:r>
    </w:p>
    <w:p w:rsidR="00CB40D8" w:rsidRPr="0029177E" w:rsidRDefault="00CB40D8" w:rsidP="000B38D4">
      <w:pPr>
        <w:pStyle w:val="Teksttreci20"/>
        <w:shd w:val="clear" w:color="auto" w:fill="auto"/>
        <w:tabs>
          <w:tab w:val="left" w:leader="dot" w:pos="8039"/>
        </w:tabs>
        <w:spacing w:after="12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Osoba Reprezentująca</w:t>
      </w:r>
      <w:r w:rsidR="00C757AA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: …………………………………………………………………………………………………………..</w:t>
      </w:r>
    </w:p>
    <w:p w:rsidR="00CB40D8" w:rsidRPr="0029177E" w:rsidRDefault="00C757AA" w:rsidP="000B38D4">
      <w:pPr>
        <w:pStyle w:val="Teksttreci20"/>
        <w:shd w:val="clear" w:color="auto" w:fill="auto"/>
        <w:tabs>
          <w:tab w:val="left" w:pos="1435"/>
          <w:tab w:val="left" w:pos="4536"/>
          <w:tab w:val="left" w:leader="dot" w:pos="8039"/>
        </w:tabs>
        <w:spacing w:after="12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NIP: ……………………………..………………………………. 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REGON:</w:t>
      </w: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…………………………………….…………………….</w:t>
      </w:r>
    </w:p>
    <w:p w:rsidR="00CB40D8" w:rsidRPr="0029177E" w:rsidRDefault="00CB40D8" w:rsidP="000B38D4">
      <w:pPr>
        <w:pStyle w:val="Teksttreci20"/>
        <w:shd w:val="clear" w:color="auto" w:fill="auto"/>
        <w:tabs>
          <w:tab w:val="left" w:leader="dot" w:pos="8039"/>
        </w:tabs>
        <w:spacing w:after="12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Adres poczty elektronicznej</w:t>
      </w:r>
      <w:r w:rsidR="00C757AA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: ……………………………………………………………………………………………………</w:t>
      </w:r>
    </w:p>
    <w:p w:rsidR="00CB40D8" w:rsidRPr="0029177E" w:rsidRDefault="00CB40D8" w:rsidP="000B38D4">
      <w:pPr>
        <w:pStyle w:val="Teksttreci20"/>
        <w:shd w:val="clear" w:color="auto" w:fill="auto"/>
        <w:tabs>
          <w:tab w:val="left" w:pos="6163"/>
          <w:tab w:val="left" w:leader="dot" w:pos="8039"/>
        </w:tabs>
        <w:spacing w:after="12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Strona internetowa (jeżeli Wykonawca posiada):</w:t>
      </w:r>
      <w:r w:rsidR="00C757AA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……………………………………………………………………</w:t>
      </w:r>
    </w:p>
    <w:p w:rsidR="00CB40D8" w:rsidRPr="0029177E" w:rsidRDefault="00CB40D8" w:rsidP="000B38D4">
      <w:pPr>
        <w:pStyle w:val="Teksttreci20"/>
        <w:shd w:val="clear" w:color="auto" w:fill="auto"/>
        <w:tabs>
          <w:tab w:val="left" w:pos="4536"/>
          <w:tab w:val="left" w:leader="dot" w:pos="8039"/>
        </w:tabs>
        <w:spacing w:after="120" w:line="24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Numer telefonu:</w:t>
      </w:r>
      <w:r w:rsidR="00C757AA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………………………………….……… N</w:t>
      </w: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umer faksu: </w:t>
      </w:r>
      <w:r w:rsidR="00C757AA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…………………………………………………..</w:t>
      </w:r>
    </w:p>
    <w:p w:rsidR="00CB40D8" w:rsidRPr="0029177E" w:rsidRDefault="00CB40D8" w:rsidP="0029177E">
      <w:pPr>
        <w:pStyle w:val="Nagwek11"/>
        <w:keepNext/>
        <w:keepLines/>
        <w:numPr>
          <w:ilvl w:val="0"/>
          <w:numId w:val="6"/>
        </w:numPr>
        <w:shd w:val="clear" w:color="auto" w:fill="auto"/>
        <w:tabs>
          <w:tab w:val="left" w:pos="426"/>
        </w:tabs>
        <w:spacing w:after="120" w:line="240" w:lineRule="auto"/>
        <w:ind w:left="0" w:firstLine="0"/>
        <w:jc w:val="left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bookmarkStart w:id="2" w:name="bookmark3"/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W imieniu Wykonawcy oświadczam, że:</w:t>
      </w:r>
      <w:bookmarkEnd w:id="2"/>
      <w:r w:rsidR="005C3070" w:rsidRPr="0029177E">
        <w:rPr>
          <w:rStyle w:val="Odwoanieprzypisukocowego"/>
          <w:rFonts w:asciiTheme="minorHAnsi" w:hAnsiTheme="minorHAnsi" w:cstheme="minorHAnsi"/>
          <w:color w:val="000000"/>
          <w:sz w:val="24"/>
          <w:szCs w:val="24"/>
          <w:lang w:eastAsia="pl-PL" w:bidi="pl-PL"/>
        </w:rPr>
        <w:endnoteReference w:id="1"/>
      </w:r>
    </w:p>
    <w:p w:rsidR="00CB40D8" w:rsidRPr="0029177E" w:rsidRDefault="00FF6092" w:rsidP="0029177E">
      <w:pPr>
        <w:pStyle w:val="Teksttreci20"/>
        <w:shd w:val="clear" w:color="auto" w:fill="auto"/>
        <w:spacing w:after="80" w:line="24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A2E13" w:rsidRPr="0029177E">
        <w:rPr>
          <w:rFonts w:asciiTheme="minorHAnsi" w:hAnsiTheme="minorHAnsi" w:cstheme="minorHAnsi"/>
          <w:bCs/>
          <w:sz w:val="24"/>
          <w:szCs w:val="24"/>
        </w:rPr>
        <w:t>1.</w:t>
      </w:r>
      <w:r w:rsidR="001A2E13" w:rsidRPr="0029177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Zapoznałem się z </w:t>
      </w:r>
      <w:r w:rsidR="003531ED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Z</w:t>
      </w:r>
      <w:r w:rsidR="00284227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aproszeniem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i uznaję się za związanego określonymi w nim wymogami i zasadami postępowania jak i nie wnoszę do niego żadnych zastrzeżeń.</w:t>
      </w:r>
    </w:p>
    <w:p w:rsidR="00B77270" w:rsidRPr="0029177E" w:rsidRDefault="00FF6092" w:rsidP="0029177E">
      <w:pPr>
        <w:pStyle w:val="Teksttreci20"/>
        <w:shd w:val="clear" w:color="auto" w:fill="auto"/>
        <w:spacing w:after="80" w:line="24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A2E13" w:rsidRPr="0029177E">
        <w:rPr>
          <w:rFonts w:asciiTheme="minorHAnsi" w:hAnsiTheme="minorHAnsi" w:cstheme="minorHAnsi"/>
          <w:bCs/>
          <w:sz w:val="24"/>
          <w:szCs w:val="24"/>
        </w:rPr>
        <w:t>2.</w:t>
      </w:r>
      <w:r w:rsidR="001A2E13" w:rsidRPr="0029177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Uzyskałem wszelkie informacje niezbędne do przygotowania oferty.</w:t>
      </w:r>
    </w:p>
    <w:p w:rsidR="00B77270" w:rsidRPr="0029177E" w:rsidRDefault="00FF6092" w:rsidP="0029177E">
      <w:pPr>
        <w:pStyle w:val="Teksttreci20"/>
        <w:shd w:val="clear" w:color="auto" w:fill="auto"/>
        <w:spacing w:after="80" w:line="24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A2E13" w:rsidRPr="0029177E">
        <w:rPr>
          <w:rFonts w:asciiTheme="minorHAnsi" w:hAnsiTheme="minorHAnsi" w:cstheme="minorHAnsi"/>
          <w:bCs/>
          <w:sz w:val="24"/>
          <w:szCs w:val="24"/>
        </w:rPr>
        <w:t>3.</w:t>
      </w:r>
      <w:r w:rsidR="001A2E13" w:rsidRPr="0029177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Wycena przedmiotu zamówienia uwzględnia wszystkie wymagania stawiane przez Zamawiającego i obejmuje cały zakres rzeczowy zamówienia.</w:t>
      </w:r>
    </w:p>
    <w:p w:rsidR="00B77270" w:rsidRPr="0029177E" w:rsidRDefault="00FF6092" w:rsidP="0029177E">
      <w:pPr>
        <w:pStyle w:val="Teksttreci20"/>
        <w:shd w:val="clear" w:color="auto" w:fill="auto"/>
        <w:spacing w:after="80" w:line="24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A2E13" w:rsidRPr="0029177E">
        <w:rPr>
          <w:rFonts w:asciiTheme="minorHAnsi" w:hAnsiTheme="minorHAnsi" w:cstheme="minorHAnsi"/>
          <w:bCs/>
          <w:sz w:val="24"/>
          <w:szCs w:val="24"/>
        </w:rPr>
        <w:t>4.</w:t>
      </w:r>
      <w:r w:rsidR="001A2E13" w:rsidRPr="0029177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Posiadam wszelkie informacje niezbędne do zrealizowania zamówienia.</w:t>
      </w:r>
    </w:p>
    <w:p w:rsidR="00B77270" w:rsidRPr="0029177E" w:rsidRDefault="00FF6092" w:rsidP="0029177E">
      <w:pPr>
        <w:pStyle w:val="Teksttreci20"/>
        <w:shd w:val="clear" w:color="auto" w:fill="auto"/>
        <w:spacing w:after="80" w:line="24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A2E13" w:rsidRPr="0029177E">
        <w:rPr>
          <w:rFonts w:asciiTheme="minorHAnsi" w:hAnsiTheme="minorHAnsi" w:cstheme="minorHAnsi"/>
          <w:bCs/>
          <w:sz w:val="24"/>
          <w:szCs w:val="24"/>
        </w:rPr>
        <w:t>5.</w:t>
      </w:r>
      <w:r w:rsidR="001A2E13" w:rsidRPr="0029177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Akceptuję załączony do ogłoszenia o zamówieniu wzór umowy i zobowiązuję się w</w:t>
      </w:r>
      <w:r w:rsidR="000816C1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 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przypadku wyboru mojej/naszej oferty do zawarcia umowy z Zamawiającym na określonych we wzorze warunkach.</w:t>
      </w:r>
    </w:p>
    <w:p w:rsidR="00CB40D8" w:rsidRPr="0029177E" w:rsidRDefault="00FF6092" w:rsidP="0029177E">
      <w:pPr>
        <w:pStyle w:val="Teksttreci20"/>
        <w:shd w:val="clear" w:color="auto" w:fill="auto"/>
        <w:spacing w:after="120" w:line="240" w:lineRule="auto"/>
        <w:ind w:left="425" w:hanging="425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A2E13" w:rsidRPr="0029177E">
        <w:rPr>
          <w:rFonts w:asciiTheme="minorHAnsi" w:hAnsiTheme="minorHAnsi" w:cstheme="minorHAnsi"/>
          <w:bCs/>
          <w:sz w:val="24"/>
          <w:szCs w:val="24"/>
        </w:rPr>
        <w:t>6.</w:t>
      </w:r>
      <w:r w:rsidR="001A2E13" w:rsidRPr="0029177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Oświadczam, że wypełniłem(-am) obowiązki informacyjne przewidziane w art. 13 lub</w:t>
      </w:r>
      <w:r w:rsid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 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art. 14 RODO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vertAlign w:val="superscript"/>
          <w:lang w:eastAsia="pl-PL" w:bidi="pl-PL"/>
        </w:rPr>
        <w:t>1)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wobec osób fizycznych, od których dane osobowe bezpośrednio lub</w:t>
      </w:r>
      <w:r w:rsid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 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pośrednio pozyskałem(-am) w celu ubiegania się o udzielenie zamówienia publiczn</w:t>
      </w:r>
      <w:r w:rsidR="005C3070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ego w niniejszym postępowaniu.</w:t>
      </w:r>
      <w:r w:rsidR="005C3070" w:rsidRPr="0029177E">
        <w:rPr>
          <w:rStyle w:val="Odwoanieprzypisukocowego"/>
          <w:rFonts w:asciiTheme="minorHAnsi" w:hAnsiTheme="minorHAnsi" w:cstheme="minorHAnsi"/>
          <w:color w:val="000000"/>
          <w:sz w:val="24"/>
          <w:szCs w:val="24"/>
          <w:lang w:eastAsia="pl-PL" w:bidi="pl-PL"/>
        </w:rPr>
        <w:endnoteReference w:id="2"/>
      </w:r>
    </w:p>
    <w:p w:rsidR="00CB40D8" w:rsidRPr="0029177E" w:rsidRDefault="00CB40D8" w:rsidP="0029177E">
      <w:pPr>
        <w:pStyle w:val="Teksttreci20"/>
        <w:numPr>
          <w:ilvl w:val="0"/>
          <w:numId w:val="6"/>
        </w:numPr>
        <w:shd w:val="clear" w:color="auto" w:fill="auto"/>
        <w:tabs>
          <w:tab w:val="left" w:pos="426"/>
        </w:tabs>
        <w:spacing w:before="240" w:after="120" w:line="240" w:lineRule="auto"/>
        <w:ind w:left="0" w:firstLine="0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Oferta:</w:t>
      </w:r>
      <w:r w:rsidR="005C3070" w:rsidRPr="0029177E">
        <w:rPr>
          <w:rFonts w:asciiTheme="minorHAnsi" w:hAnsiTheme="minorHAnsi" w:cstheme="minorHAnsi"/>
          <w:color w:val="000000"/>
          <w:sz w:val="24"/>
          <w:szCs w:val="24"/>
          <w:vertAlign w:val="superscript"/>
          <w:lang w:eastAsia="pl-PL" w:bidi="pl-PL"/>
        </w:rPr>
        <w:t>1</w:t>
      </w:r>
    </w:p>
    <w:p w:rsidR="00CB40D8" w:rsidRPr="0029177E" w:rsidRDefault="00FF6092" w:rsidP="0029177E">
      <w:pPr>
        <w:pStyle w:val="Teksttreci20"/>
        <w:shd w:val="clear" w:color="auto" w:fill="auto"/>
        <w:spacing w:after="80" w:line="24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nie zawiera informacji stanowiących tajemnicę przedsiębiorstwa w rozumieniu przepisów o zwa</w:t>
      </w:r>
      <w:r w:rsidR="005C3070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lczaniu nieuczciwej konkurencji</w:t>
      </w:r>
    </w:p>
    <w:p w:rsidR="00B77270" w:rsidRPr="0029177E" w:rsidRDefault="00FF6092" w:rsidP="0029177E">
      <w:pPr>
        <w:pStyle w:val="Teksttreci20"/>
        <w:shd w:val="clear" w:color="auto" w:fill="auto"/>
        <w:spacing w:after="0" w:line="240" w:lineRule="auto"/>
        <w:ind w:left="425" w:hanging="425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zawiera informacje stanowiące tajemnicę przedsiębiorstwa w rozumieniu przepisów o</w:t>
      </w:r>
      <w:r w:rsidR="005C3070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 </w:t>
      </w:r>
      <w:r w:rsidR="00CB40D8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zwalczaniu nieuczciwej konkurencji. Informacje takie zawarte </w:t>
      </w:r>
      <w:r w:rsidR="004E4B7D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są w następujących dokumentach</w:t>
      </w:r>
    </w:p>
    <w:p w:rsidR="00B77270" w:rsidRPr="0029177E" w:rsidRDefault="005C3070" w:rsidP="0029177E">
      <w:pPr>
        <w:pStyle w:val="Teksttreci20"/>
        <w:numPr>
          <w:ilvl w:val="0"/>
          <w:numId w:val="6"/>
        </w:numPr>
        <w:shd w:val="clear" w:color="auto" w:fill="auto"/>
        <w:tabs>
          <w:tab w:val="left" w:pos="289"/>
          <w:tab w:val="left" w:pos="426"/>
        </w:tabs>
        <w:spacing w:after="0" w:line="413" w:lineRule="exact"/>
        <w:ind w:left="0" w:firstLine="0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lastRenderedPageBreak/>
        <w:t>Informuję, iż:</w:t>
      </w:r>
      <w:r w:rsidRPr="0029177E">
        <w:rPr>
          <w:rFonts w:asciiTheme="minorHAnsi" w:hAnsiTheme="minorHAnsi" w:cstheme="minorHAnsi"/>
          <w:color w:val="000000"/>
          <w:sz w:val="24"/>
          <w:szCs w:val="24"/>
          <w:vertAlign w:val="superscript"/>
          <w:lang w:eastAsia="pl-PL" w:bidi="pl-PL"/>
        </w:rPr>
        <w:t>1</w:t>
      </w:r>
    </w:p>
    <w:p w:rsidR="002A7F92" w:rsidRPr="0029177E" w:rsidRDefault="00ED4DC1" w:rsidP="0029177E">
      <w:pPr>
        <w:pStyle w:val="Standard"/>
        <w:spacing w:after="120"/>
        <w:ind w:left="425" w:hanging="425"/>
        <w:rPr>
          <w:rFonts w:asciiTheme="minorHAnsi" w:hAnsiTheme="minorHAnsi" w:cstheme="minorHAnsi"/>
        </w:rPr>
      </w:pPr>
      <w:bookmarkStart w:id="3" w:name="__RefHeading__2260_1991502655"/>
      <w:r w:rsidRPr="0029177E">
        <w:rPr>
          <w:rFonts w:asciiTheme="minorHAnsi" w:hAnsiTheme="minorHAnsi" w:cstheme="minorHAnsi"/>
          <w:b/>
          <w:bCs/>
        </w:rPr>
        <w:t>□</w:t>
      </w:r>
      <w:r w:rsidRPr="0029177E">
        <w:rPr>
          <w:rFonts w:asciiTheme="minorHAnsi" w:hAnsiTheme="minorHAnsi" w:cstheme="minorHAnsi"/>
          <w:b/>
          <w:bCs/>
        </w:rPr>
        <w:tab/>
      </w:r>
      <w:r w:rsidR="002A7F92" w:rsidRPr="0029177E">
        <w:rPr>
          <w:rFonts w:asciiTheme="minorHAnsi" w:hAnsiTheme="minorHAnsi" w:cstheme="minorHAnsi"/>
          <w:bCs/>
        </w:rPr>
        <w:t xml:space="preserve">nie </w:t>
      </w:r>
      <w:r w:rsidR="002A7F92" w:rsidRPr="0029177E">
        <w:rPr>
          <w:rFonts w:asciiTheme="minorHAnsi" w:hAnsiTheme="minorHAnsi" w:cstheme="minorHAnsi"/>
        </w:rPr>
        <w:t>powierzę (nie powierzymy)</w:t>
      </w:r>
      <w:r w:rsidR="002A7F92" w:rsidRPr="0029177E">
        <w:rPr>
          <w:rFonts w:asciiTheme="minorHAnsi" w:hAnsiTheme="minorHAnsi" w:cstheme="minorHAnsi"/>
          <w:b/>
        </w:rPr>
        <w:t xml:space="preserve"> </w:t>
      </w:r>
      <w:r w:rsidR="002A7F92" w:rsidRPr="0029177E">
        <w:rPr>
          <w:rFonts w:asciiTheme="minorHAnsi" w:hAnsiTheme="minorHAnsi" w:cstheme="minorHAnsi"/>
        </w:rPr>
        <w:t>do wykonania podwykonawcom żadnej części niniejszego zamówienia</w:t>
      </w:r>
      <w:bookmarkEnd w:id="3"/>
      <w:r w:rsidR="002A7F92" w:rsidRPr="0029177E">
        <w:rPr>
          <w:rFonts w:asciiTheme="minorHAnsi" w:hAnsiTheme="minorHAnsi" w:cstheme="minorHAnsi"/>
        </w:rPr>
        <w:t>;</w:t>
      </w:r>
    </w:p>
    <w:p w:rsidR="002A7F92" w:rsidRPr="0029177E" w:rsidRDefault="00ED4DC1" w:rsidP="0029177E">
      <w:pPr>
        <w:pStyle w:val="Standard"/>
        <w:spacing w:after="120"/>
        <w:ind w:left="425" w:hanging="425"/>
        <w:rPr>
          <w:rFonts w:asciiTheme="minorHAnsi" w:hAnsiTheme="minorHAnsi" w:cstheme="minorHAnsi"/>
        </w:rPr>
      </w:pPr>
      <w:bookmarkStart w:id="4" w:name="__RefHeading__2262_1991502655"/>
      <w:r w:rsidRPr="0029177E">
        <w:rPr>
          <w:rFonts w:asciiTheme="minorHAnsi" w:hAnsiTheme="minorHAnsi" w:cstheme="minorHAnsi"/>
          <w:b/>
          <w:bCs/>
        </w:rPr>
        <w:t>□</w:t>
      </w:r>
      <w:r w:rsidRPr="0029177E">
        <w:rPr>
          <w:rFonts w:asciiTheme="minorHAnsi" w:hAnsiTheme="minorHAnsi" w:cstheme="minorHAnsi"/>
          <w:b/>
          <w:bCs/>
        </w:rPr>
        <w:tab/>
      </w:r>
      <w:r w:rsidR="002A7F92" w:rsidRPr="0029177E">
        <w:rPr>
          <w:rFonts w:asciiTheme="minorHAnsi" w:hAnsiTheme="minorHAnsi" w:cstheme="minorHAnsi"/>
        </w:rPr>
        <w:t>powierzę (powierzymy) następujące części ninie</w:t>
      </w:r>
      <w:r w:rsidRPr="0029177E">
        <w:rPr>
          <w:rFonts w:asciiTheme="minorHAnsi" w:hAnsiTheme="minorHAnsi" w:cstheme="minorHAnsi"/>
        </w:rPr>
        <w:t xml:space="preserve">jszego zamówienia do wykonania </w:t>
      </w:r>
      <w:r w:rsidR="002A7F92" w:rsidRPr="0029177E">
        <w:rPr>
          <w:rFonts w:asciiTheme="minorHAnsi" w:hAnsiTheme="minorHAnsi" w:cstheme="minorHAnsi"/>
        </w:rPr>
        <w:t>podwykonawcom.</w:t>
      </w:r>
      <w:bookmarkEnd w:id="4"/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559"/>
        <w:gridCol w:w="4946"/>
      </w:tblGrid>
      <w:tr w:rsidR="002A7F92" w:rsidRPr="0029177E" w:rsidTr="00671880">
        <w:trPr>
          <w:trHeight w:val="567"/>
        </w:trPr>
        <w:tc>
          <w:tcPr>
            <w:tcW w:w="567" w:type="dxa"/>
            <w:shd w:val="clear" w:color="auto" w:fill="FFFFFF"/>
            <w:vAlign w:val="center"/>
          </w:tcPr>
          <w:p w:rsidR="002A7F92" w:rsidRPr="0029177E" w:rsidRDefault="002A7F92" w:rsidP="0029177E">
            <w:pPr>
              <w:pStyle w:val="Standard"/>
              <w:rPr>
                <w:rFonts w:asciiTheme="minorHAnsi" w:hAnsiTheme="minorHAnsi" w:cstheme="minorHAnsi"/>
              </w:rPr>
            </w:pPr>
            <w:bookmarkStart w:id="5" w:name="__RefHeading__2264_1991502655"/>
            <w:r w:rsidRPr="0029177E">
              <w:rPr>
                <w:rFonts w:asciiTheme="minorHAnsi" w:hAnsiTheme="minorHAnsi" w:cstheme="minorHAnsi"/>
              </w:rPr>
              <w:t>L</w:t>
            </w:r>
            <w:bookmarkEnd w:id="5"/>
            <w:r w:rsidRPr="0029177E">
              <w:rPr>
                <w:rFonts w:asciiTheme="minorHAnsi" w:hAnsiTheme="minorHAnsi" w:cstheme="minorHAnsi"/>
              </w:rPr>
              <w:t>p.</w:t>
            </w:r>
          </w:p>
        </w:tc>
        <w:tc>
          <w:tcPr>
            <w:tcW w:w="3559" w:type="dxa"/>
            <w:shd w:val="clear" w:color="auto" w:fill="FFFFFF"/>
            <w:vAlign w:val="center"/>
          </w:tcPr>
          <w:p w:rsidR="002A7F92" w:rsidRPr="0029177E" w:rsidRDefault="002A7F92" w:rsidP="0029177E">
            <w:pPr>
              <w:pStyle w:val="Standard"/>
              <w:rPr>
                <w:rFonts w:asciiTheme="minorHAnsi" w:hAnsiTheme="minorHAnsi" w:cstheme="minorHAnsi"/>
              </w:rPr>
            </w:pPr>
            <w:bookmarkStart w:id="6" w:name="__RefHeading__2266_1991502655"/>
            <w:r w:rsidRPr="0029177E">
              <w:rPr>
                <w:rFonts w:asciiTheme="minorHAnsi" w:hAnsiTheme="minorHAnsi" w:cstheme="minorHAnsi"/>
              </w:rPr>
              <w:t>Zakres zamówienia</w:t>
            </w:r>
            <w:bookmarkEnd w:id="6"/>
          </w:p>
        </w:tc>
        <w:tc>
          <w:tcPr>
            <w:tcW w:w="4946" w:type="dxa"/>
            <w:shd w:val="clear" w:color="auto" w:fill="FFFFFF"/>
            <w:vAlign w:val="center"/>
          </w:tcPr>
          <w:p w:rsidR="002A7F92" w:rsidRPr="0029177E" w:rsidRDefault="002A7F92" w:rsidP="0029177E">
            <w:pPr>
              <w:pStyle w:val="Standard"/>
              <w:suppressAutoHyphens w:val="0"/>
              <w:rPr>
                <w:rFonts w:asciiTheme="minorHAnsi" w:hAnsiTheme="minorHAnsi" w:cstheme="minorHAnsi"/>
              </w:rPr>
            </w:pPr>
            <w:bookmarkStart w:id="7" w:name="__RefHeading__2268_1991502655"/>
            <w:r w:rsidRPr="0029177E">
              <w:rPr>
                <w:rFonts w:asciiTheme="minorHAnsi" w:hAnsiTheme="minorHAnsi" w:cstheme="minorHAnsi"/>
              </w:rPr>
              <w:t>Nazwa podwykonawcy</w:t>
            </w:r>
            <w:bookmarkEnd w:id="7"/>
          </w:p>
        </w:tc>
      </w:tr>
      <w:tr w:rsidR="002A7F92" w:rsidRPr="0029177E" w:rsidTr="00671880">
        <w:trPr>
          <w:trHeight w:val="567"/>
        </w:trPr>
        <w:tc>
          <w:tcPr>
            <w:tcW w:w="567" w:type="dxa"/>
            <w:shd w:val="clear" w:color="auto" w:fill="FFFFFF"/>
            <w:vAlign w:val="center"/>
          </w:tcPr>
          <w:p w:rsidR="002A7F92" w:rsidRPr="0029177E" w:rsidRDefault="002A7F92" w:rsidP="0029177E">
            <w:pPr>
              <w:pStyle w:val="Standard"/>
              <w:rPr>
                <w:rFonts w:asciiTheme="minorHAnsi" w:hAnsiTheme="minorHAnsi" w:cstheme="minorHAnsi"/>
              </w:rPr>
            </w:pPr>
            <w:bookmarkStart w:id="8" w:name="__RefHeading__2270_1991502655"/>
            <w:r w:rsidRPr="0029177E">
              <w:rPr>
                <w:rFonts w:asciiTheme="minorHAnsi" w:hAnsiTheme="minorHAnsi" w:cstheme="minorHAnsi"/>
                <w:bCs/>
              </w:rPr>
              <w:t>1</w:t>
            </w:r>
            <w:bookmarkEnd w:id="8"/>
            <w:r w:rsidRPr="0029177E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559" w:type="dxa"/>
            <w:shd w:val="clear" w:color="auto" w:fill="FFFFFF"/>
          </w:tcPr>
          <w:p w:rsidR="002A7F92" w:rsidRPr="0029177E" w:rsidRDefault="002A7F92" w:rsidP="0029177E">
            <w:pPr>
              <w:pStyle w:val="Standard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946" w:type="dxa"/>
            <w:shd w:val="clear" w:color="auto" w:fill="FFFFFF"/>
          </w:tcPr>
          <w:p w:rsidR="002A7F92" w:rsidRPr="0029177E" w:rsidRDefault="002A7F92" w:rsidP="0029177E">
            <w:pPr>
              <w:pStyle w:val="Standard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2A7F92" w:rsidRPr="0029177E" w:rsidTr="00671880">
        <w:trPr>
          <w:trHeight w:val="567"/>
        </w:trPr>
        <w:tc>
          <w:tcPr>
            <w:tcW w:w="567" w:type="dxa"/>
            <w:shd w:val="clear" w:color="auto" w:fill="FFFFFF"/>
            <w:vAlign w:val="center"/>
          </w:tcPr>
          <w:p w:rsidR="002A7F92" w:rsidRPr="0029177E" w:rsidRDefault="002A7F92" w:rsidP="0029177E">
            <w:pPr>
              <w:pStyle w:val="Standard"/>
              <w:rPr>
                <w:rFonts w:asciiTheme="minorHAnsi" w:hAnsiTheme="minorHAnsi" w:cstheme="minorHAnsi"/>
              </w:rPr>
            </w:pPr>
            <w:bookmarkStart w:id="9" w:name="__RefHeading__2272_1991502655"/>
            <w:r w:rsidRPr="0029177E">
              <w:rPr>
                <w:rFonts w:asciiTheme="minorHAnsi" w:hAnsiTheme="minorHAnsi" w:cstheme="minorHAnsi"/>
                <w:bCs/>
              </w:rPr>
              <w:t>2</w:t>
            </w:r>
            <w:bookmarkEnd w:id="9"/>
            <w:r w:rsidRPr="0029177E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559" w:type="dxa"/>
            <w:shd w:val="clear" w:color="auto" w:fill="FFFFFF"/>
          </w:tcPr>
          <w:p w:rsidR="002A7F92" w:rsidRPr="0029177E" w:rsidRDefault="002A7F92" w:rsidP="0029177E">
            <w:pPr>
              <w:pStyle w:val="Standard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4946" w:type="dxa"/>
            <w:shd w:val="clear" w:color="auto" w:fill="FFFFFF"/>
          </w:tcPr>
          <w:p w:rsidR="002A7F92" w:rsidRPr="0029177E" w:rsidRDefault="002A7F92" w:rsidP="0029177E">
            <w:pPr>
              <w:pStyle w:val="Standard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2A7F92" w:rsidRPr="0029177E" w:rsidTr="00671880">
        <w:trPr>
          <w:trHeight w:val="567"/>
        </w:trPr>
        <w:tc>
          <w:tcPr>
            <w:tcW w:w="567" w:type="dxa"/>
            <w:shd w:val="clear" w:color="auto" w:fill="FFFFFF"/>
            <w:vAlign w:val="center"/>
          </w:tcPr>
          <w:p w:rsidR="002A7F92" w:rsidRPr="0029177E" w:rsidRDefault="002A7F92" w:rsidP="0029177E">
            <w:pPr>
              <w:pStyle w:val="Standard"/>
              <w:rPr>
                <w:rFonts w:asciiTheme="minorHAnsi" w:hAnsiTheme="minorHAnsi" w:cstheme="minorHAnsi"/>
                <w:bCs/>
              </w:rPr>
            </w:pPr>
            <w:r w:rsidRPr="0029177E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3559" w:type="dxa"/>
            <w:shd w:val="clear" w:color="auto" w:fill="FFFFFF"/>
          </w:tcPr>
          <w:p w:rsidR="002A7F92" w:rsidRPr="0029177E" w:rsidRDefault="002A7F92" w:rsidP="0029177E">
            <w:pPr>
              <w:pStyle w:val="Standard"/>
              <w:snapToGri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946" w:type="dxa"/>
            <w:shd w:val="clear" w:color="auto" w:fill="FFFFFF"/>
          </w:tcPr>
          <w:p w:rsidR="002A7F92" w:rsidRPr="0029177E" w:rsidRDefault="002A7F92" w:rsidP="0029177E">
            <w:pPr>
              <w:pStyle w:val="Standard"/>
              <w:snapToGrid w:val="0"/>
              <w:rPr>
                <w:rFonts w:asciiTheme="minorHAnsi" w:hAnsiTheme="minorHAnsi" w:cstheme="minorHAnsi"/>
                <w:bCs/>
              </w:rPr>
            </w:pPr>
          </w:p>
        </w:tc>
      </w:tr>
    </w:tbl>
    <w:p w:rsidR="00284227" w:rsidRPr="0029177E" w:rsidRDefault="00284227" w:rsidP="0029177E">
      <w:pPr>
        <w:spacing w:after="0"/>
        <w:rPr>
          <w:rFonts w:cstheme="minorHAnsi"/>
          <w:sz w:val="24"/>
          <w:szCs w:val="24"/>
        </w:rPr>
      </w:pPr>
    </w:p>
    <w:p w:rsidR="002A7F92" w:rsidRPr="0029177E" w:rsidRDefault="00284227" w:rsidP="0029177E">
      <w:pPr>
        <w:pStyle w:val="Nagwek11"/>
        <w:keepNext/>
        <w:keepLines/>
        <w:numPr>
          <w:ilvl w:val="0"/>
          <w:numId w:val="6"/>
        </w:numPr>
        <w:shd w:val="clear" w:color="auto" w:fill="auto"/>
        <w:tabs>
          <w:tab w:val="left" w:pos="426"/>
        </w:tabs>
        <w:spacing w:before="360" w:after="360" w:line="240" w:lineRule="auto"/>
        <w:ind w:left="0" w:firstLine="0"/>
        <w:jc w:val="left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Osobami upoważnionymi do kontaktu z zamawiającym są:</w:t>
      </w:r>
    </w:p>
    <w:p w:rsidR="00ED4DC1" w:rsidRPr="0029177E" w:rsidRDefault="00AA711A" w:rsidP="0029177E">
      <w:pPr>
        <w:pStyle w:val="Standard"/>
        <w:jc w:val="both"/>
        <w:rPr>
          <w:rFonts w:asciiTheme="minorHAnsi" w:hAnsiTheme="minorHAnsi" w:cstheme="minorHAnsi"/>
          <w:lang w:val="en-US"/>
        </w:rPr>
      </w:pPr>
      <w:bookmarkStart w:id="10" w:name="__RefHeading__2276_1991502655"/>
      <w:r w:rsidRPr="0029177E">
        <w:rPr>
          <w:rFonts w:asciiTheme="minorHAnsi" w:hAnsiTheme="minorHAnsi" w:cstheme="minorHAnsi"/>
          <w:lang w:val="en-US"/>
        </w:rPr>
        <w:t>...................................</w:t>
      </w:r>
      <w:r w:rsidR="00ED4DC1" w:rsidRPr="0029177E">
        <w:rPr>
          <w:rFonts w:asciiTheme="minorHAnsi" w:hAnsiTheme="minorHAnsi" w:cstheme="minorHAnsi"/>
          <w:lang w:val="en-US"/>
        </w:rPr>
        <w:t>....</w:t>
      </w:r>
      <w:r w:rsidRPr="0029177E">
        <w:rPr>
          <w:rFonts w:asciiTheme="minorHAnsi" w:hAnsiTheme="minorHAnsi" w:cstheme="minorHAnsi"/>
          <w:lang w:val="en-US"/>
        </w:rPr>
        <w:t>..... tel. ............................., e-mail ………</w:t>
      </w:r>
      <w:r w:rsidR="00ED4DC1" w:rsidRPr="0029177E">
        <w:rPr>
          <w:rFonts w:asciiTheme="minorHAnsi" w:hAnsiTheme="minorHAnsi" w:cstheme="minorHAnsi"/>
          <w:lang w:val="en-US"/>
        </w:rPr>
        <w:t>………………….</w:t>
      </w:r>
      <w:r w:rsidRPr="0029177E">
        <w:rPr>
          <w:rFonts w:asciiTheme="minorHAnsi" w:hAnsiTheme="minorHAnsi" w:cstheme="minorHAnsi"/>
          <w:lang w:val="en-US"/>
        </w:rPr>
        <w:t>…………...………..…..</w:t>
      </w:r>
      <w:bookmarkEnd w:id="10"/>
    </w:p>
    <w:p w:rsidR="00AA711A" w:rsidRPr="0029177E" w:rsidRDefault="00AA711A" w:rsidP="0029177E">
      <w:pPr>
        <w:pStyle w:val="Standard"/>
        <w:spacing w:after="360"/>
        <w:ind w:firstLine="709"/>
        <w:jc w:val="both"/>
        <w:rPr>
          <w:rFonts w:asciiTheme="minorHAnsi" w:hAnsiTheme="minorHAnsi" w:cstheme="minorHAnsi"/>
          <w:vertAlign w:val="superscript"/>
          <w:lang w:val="en-US"/>
        </w:rPr>
      </w:pPr>
      <w:r w:rsidRPr="0029177E">
        <w:rPr>
          <w:rFonts w:asciiTheme="minorHAnsi" w:hAnsiTheme="minorHAnsi" w:cstheme="minorHAnsi"/>
          <w:vertAlign w:val="superscript"/>
          <w:lang w:val="en-US"/>
        </w:rPr>
        <w:t>(imię i nazwisko)</w:t>
      </w:r>
    </w:p>
    <w:p w:rsidR="00AA711A" w:rsidRPr="0029177E" w:rsidRDefault="00AA711A" w:rsidP="0029177E">
      <w:pPr>
        <w:pStyle w:val="Standard"/>
        <w:jc w:val="both"/>
        <w:rPr>
          <w:rFonts w:asciiTheme="minorHAnsi" w:hAnsiTheme="minorHAnsi" w:cstheme="minorHAnsi"/>
          <w:lang w:val="en-US"/>
        </w:rPr>
      </w:pPr>
      <w:bookmarkStart w:id="11" w:name="__RefHeading__2278_1991502655"/>
      <w:r w:rsidRPr="0029177E">
        <w:rPr>
          <w:rFonts w:asciiTheme="minorHAnsi" w:hAnsiTheme="minorHAnsi" w:cstheme="minorHAnsi"/>
          <w:lang w:val="en-US"/>
        </w:rPr>
        <w:t>............................................ tel. ............................., e-mail ………………...</w:t>
      </w:r>
      <w:r w:rsidR="00ED4DC1" w:rsidRPr="0029177E">
        <w:rPr>
          <w:rFonts w:asciiTheme="minorHAnsi" w:hAnsiTheme="minorHAnsi" w:cstheme="minorHAnsi"/>
          <w:lang w:val="en-US"/>
        </w:rPr>
        <w:t>....................</w:t>
      </w:r>
      <w:r w:rsidRPr="0029177E">
        <w:rPr>
          <w:rFonts w:asciiTheme="minorHAnsi" w:hAnsiTheme="minorHAnsi" w:cstheme="minorHAnsi"/>
          <w:lang w:val="en-US"/>
        </w:rPr>
        <w:t>…………...….</w:t>
      </w:r>
      <w:bookmarkEnd w:id="11"/>
    </w:p>
    <w:p w:rsidR="00AA711A" w:rsidRPr="0029177E" w:rsidRDefault="00AA711A" w:rsidP="0029177E">
      <w:pPr>
        <w:pStyle w:val="Standard"/>
        <w:spacing w:after="240"/>
        <w:ind w:firstLine="709"/>
        <w:jc w:val="both"/>
        <w:rPr>
          <w:rFonts w:asciiTheme="minorHAnsi" w:hAnsiTheme="minorHAnsi" w:cstheme="minorHAnsi"/>
          <w:vertAlign w:val="superscript"/>
          <w:lang w:val="en-US"/>
        </w:rPr>
      </w:pPr>
      <w:r w:rsidRPr="0029177E">
        <w:rPr>
          <w:rFonts w:asciiTheme="minorHAnsi" w:hAnsiTheme="minorHAnsi" w:cstheme="minorHAnsi"/>
          <w:vertAlign w:val="superscript"/>
          <w:lang w:val="en-US"/>
        </w:rPr>
        <w:t>(imię i nazwisko)</w:t>
      </w:r>
    </w:p>
    <w:p w:rsidR="00284227" w:rsidRPr="0029177E" w:rsidRDefault="00AD75B9" w:rsidP="0029177E">
      <w:pPr>
        <w:pStyle w:val="Nagwek11"/>
        <w:keepNext/>
        <w:keepLines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120" w:line="240" w:lineRule="auto"/>
        <w:ind w:left="0" w:firstLine="0"/>
        <w:jc w:val="left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Oferta składa się z </w:t>
      </w:r>
      <w:r w:rsidR="00284227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kolejno ponumerowanych stron, od str. </w:t>
      </w:r>
      <w:r w:rsidR="00B023A3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N</w:t>
      </w:r>
      <w:r w:rsidR="00284227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r</w:t>
      </w:r>
      <w:r w:rsidR="00B023A3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…………….</w:t>
      </w:r>
      <w:r w:rsidR="0012365E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</w:t>
      </w:r>
      <w:r w:rsidR="00284227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do str. nr </w:t>
      </w:r>
      <w:r w:rsidR="003B70A7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……..</w:t>
      </w:r>
    </w:p>
    <w:p w:rsidR="00284227" w:rsidRPr="0029177E" w:rsidRDefault="00CA3F1D" w:rsidP="0029177E">
      <w:pPr>
        <w:pStyle w:val="Nagwek11"/>
        <w:keepNext/>
        <w:keepLines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120" w:line="240" w:lineRule="auto"/>
        <w:ind w:left="0" w:firstLine="0"/>
        <w:jc w:val="left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Informuj</w:t>
      </w:r>
      <w:r w:rsidR="005C3070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ę, iż jesteśmy:</w:t>
      </w:r>
      <w:r w:rsidR="005C3070" w:rsidRPr="0029177E">
        <w:rPr>
          <w:rFonts w:asciiTheme="minorHAnsi" w:hAnsiTheme="minorHAnsi" w:cstheme="minorHAnsi"/>
          <w:color w:val="000000"/>
          <w:sz w:val="24"/>
          <w:szCs w:val="24"/>
          <w:vertAlign w:val="superscript"/>
          <w:lang w:eastAsia="pl-PL" w:bidi="pl-PL"/>
        </w:rPr>
        <w:t>1</w:t>
      </w:r>
    </w:p>
    <w:p w:rsidR="00284227" w:rsidRPr="0029177E" w:rsidRDefault="00B023A3" w:rsidP="0029177E">
      <w:pPr>
        <w:pStyle w:val="Teksttreci20"/>
        <w:shd w:val="clear" w:color="auto" w:fill="auto"/>
        <w:tabs>
          <w:tab w:val="left" w:pos="934"/>
        </w:tabs>
        <w:spacing w:after="0" w:line="240" w:lineRule="auto"/>
        <w:ind w:left="425" w:hanging="425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84227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mikroprzedsiębiorstwem (przedsiębiorstwo, które zatrudnia mniej niż 10 osób i którego roczny obrót lub roczna suma bilansowa nie przekracza równowartości w złotych 2</w:t>
      </w: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 </w:t>
      </w:r>
      <w:r w:rsidR="00284227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milionów euro,</w:t>
      </w:r>
    </w:p>
    <w:p w:rsidR="00284227" w:rsidRPr="0029177E" w:rsidRDefault="00B023A3" w:rsidP="0029177E">
      <w:pPr>
        <w:pStyle w:val="Teksttreci20"/>
        <w:shd w:val="clear" w:color="auto" w:fill="auto"/>
        <w:tabs>
          <w:tab w:val="left" w:pos="934"/>
        </w:tabs>
        <w:spacing w:after="0" w:line="240" w:lineRule="auto"/>
        <w:ind w:left="425" w:hanging="425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84227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małym przedsiębiorstwem (przedsiębiorstwo, które zatrudnia mniej niż 50 osób i którego roczny obrót lub suma bilansowa nie przekracza równowartości w złotych 10 milionów euro,</w:t>
      </w:r>
    </w:p>
    <w:p w:rsidR="00284227" w:rsidRPr="0029177E" w:rsidRDefault="00B023A3" w:rsidP="0029177E">
      <w:pPr>
        <w:pStyle w:val="Teksttreci20"/>
        <w:shd w:val="clear" w:color="auto" w:fill="auto"/>
        <w:tabs>
          <w:tab w:val="left" w:pos="934"/>
        </w:tabs>
        <w:spacing w:after="0" w:line="240" w:lineRule="auto"/>
        <w:ind w:left="425" w:hanging="425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84227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średnim przedsiębiorstwem (przedsiębiorstwo, które nie jest mikroprzedsiębiorstwem ani małym przedsiębiorstwem i które zatrudnia mniej niż 250 osób i którego roczny obrót nie przekracza równowartości w złotych 50 milionów euro lub roczna suma bilansowa nie przekracza równowartości w złotych 43 milionów euro,</w:t>
      </w:r>
    </w:p>
    <w:p w:rsidR="00B77270" w:rsidRPr="0029177E" w:rsidRDefault="00B023A3" w:rsidP="0029177E">
      <w:pPr>
        <w:pStyle w:val="Teksttreci20"/>
        <w:shd w:val="clear" w:color="auto" w:fill="auto"/>
        <w:tabs>
          <w:tab w:val="left" w:pos="934"/>
        </w:tabs>
        <w:spacing w:after="0" w:line="240" w:lineRule="auto"/>
        <w:ind w:left="425" w:hanging="425"/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</w:pPr>
      <w:r w:rsidRPr="0029177E">
        <w:rPr>
          <w:rFonts w:asciiTheme="minorHAnsi" w:hAnsiTheme="minorHAnsi" w:cstheme="minorHAnsi"/>
          <w:b/>
          <w:bCs/>
          <w:sz w:val="24"/>
          <w:szCs w:val="24"/>
        </w:rPr>
        <w:t>□</w:t>
      </w:r>
      <w:r w:rsidRPr="0029177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84227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żadne z powyższych.</w:t>
      </w:r>
    </w:p>
    <w:p w:rsidR="005501ED" w:rsidRPr="0029177E" w:rsidRDefault="00EC6126" w:rsidP="0029177E">
      <w:pPr>
        <w:pStyle w:val="Nagwek11"/>
        <w:keepNext/>
        <w:keepLines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360" w:line="240" w:lineRule="auto"/>
        <w:ind w:left="0" w:firstLine="0"/>
        <w:jc w:val="left"/>
        <w:rPr>
          <w:rFonts w:asciiTheme="minorHAnsi" w:hAnsiTheme="minorHAnsi" w:cstheme="minorHAnsi"/>
          <w:color w:val="000000"/>
          <w:sz w:val="24"/>
          <w:szCs w:val="24"/>
          <w:u w:val="single"/>
          <w:lang w:eastAsia="pl-PL" w:bidi="pl-PL"/>
        </w:rPr>
      </w:pPr>
      <w:r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br w:type="column"/>
      </w:r>
      <w:r w:rsidR="00284227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Wykonawca zobowiązuje się wykonać przedmiot zamówienia zgodnie z wymogami określonymi w Zaproszeniu</w:t>
      </w:r>
      <w:r w:rsidR="00C978A5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 xml:space="preserve"> do składania ofert</w:t>
      </w:r>
      <w:r w:rsidR="00BF2D32" w:rsidRPr="0029177E">
        <w:rPr>
          <w:rFonts w:asciiTheme="minorHAnsi" w:hAnsiTheme="minorHAnsi" w:cstheme="minorHAnsi"/>
          <w:color w:val="000000"/>
          <w:sz w:val="24"/>
          <w:szCs w:val="24"/>
          <w:lang w:eastAsia="pl-PL" w:bidi="pl-PL"/>
        </w:rPr>
        <w:t>:</w:t>
      </w:r>
    </w:p>
    <w:p w:rsidR="00BF2D32" w:rsidRPr="0029177E" w:rsidRDefault="00BF2D32" w:rsidP="0029177E">
      <w:pPr>
        <w:pStyle w:val="Akapitzlist"/>
        <w:widowControl w:val="0"/>
        <w:numPr>
          <w:ilvl w:val="0"/>
          <w:numId w:val="14"/>
        </w:numPr>
        <w:suppressAutoHyphens/>
        <w:spacing w:before="240" w:after="200" w:line="276" w:lineRule="auto"/>
        <w:ind w:left="426" w:hanging="426"/>
        <w:textAlignment w:val="baseline"/>
        <w:rPr>
          <w:rFonts w:asciiTheme="minorHAnsi" w:eastAsia="SimSun" w:hAnsiTheme="minorHAnsi" w:cstheme="minorHAnsi"/>
          <w:b/>
          <w:kern w:val="2"/>
          <w:lang w:eastAsia="zh-CN" w:bidi="hi-IN"/>
        </w:rPr>
      </w:pPr>
      <w:r w:rsidRPr="0029177E">
        <w:rPr>
          <w:rFonts w:asciiTheme="minorHAnsi" w:eastAsia="SimSun" w:hAnsiTheme="minorHAnsi" w:cstheme="minorHAnsi"/>
          <w:b/>
          <w:kern w:val="2"/>
          <w:lang w:eastAsia="zh-CN" w:bidi="hi-IN"/>
        </w:rPr>
        <w:t>W Części I zamówienia oferuję (oferujemy) wykonanie przedmiotu zamówienia na następujących warunkach:</w:t>
      </w:r>
    </w:p>
    <w:p w:rsidR="00BF2D32" w:rsidRPr="0029177E" w:rsidRDefault="00BF2D32" w:rsidP="0029177E">
      <w:pPr>
        <w:pStyle w:val="Standard"/>
        <w:numPr>
          <w:ilvl w:val="0"/>
          <w:numId w:val="15"/>
        </w:numPr>
        <w:spacing w:before="120"/>
        <w:rPr>
          <w:rFonts w:asciiTheme="minorHAnsi" w:hAnsiTheme="minorHAnsi" w:cstheme="minorHAnsi"/>
          <w:b/>
        </w:rPr>
      </w:pPr>
      <w:r w:rsidRPr="0029177E">
        <w:rPr>
          <w:rFonts w:asciiTheme="minorHAnsi" w:hAnsiTheme="minorHAnsi" w:cstheme="minorHAnsi"/>
          <w:b/>
        </w:rPr>
        <w:t>ZAMÓWIENIE PODSTAWOWE</w:t>
      </w:r>
    </w:p>
    <w:p w:rsidR="00BF2D32" w:rsidRPr="0029177E" w:rsidRDefault="00BF2D32" w:rsidP="0029177E">
      <w:pPr>
        <w:pStyle w:val="Standard"/>
        <w:spacing w:before="120"/>
        <w:ind w:left="567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ryczałtowa brutto: ………………………………………………..……………………………zł</w:t>
      </w:r>
    </w:p>
    <w:p w:rsidR="00BF2D32" w:rsidRPr="0029177E" w:rsidRDefault="00BF2D32" w:rsidP="0029177E">
      <w:pPr>
        <w:pStyle w:val="Standard"/>
        <w:spacing w:before="120"/>
        <w:ind w:left="567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(słownie: ……….…………………………………………………….………………………………)</w:t>
      </w:r>
    </w:p>
    <w:p w:rsidR="00BF2D32" w:rsidRPr="0029177E" w:rsidRDefault="00BF2D32" w:rsidP="0029177E">
      <w:pPr>
        <w:pStyle w:val="Standard"/>
        <w:spacing w:before="60"/>
        <w:ind w:left="567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>Cena ofertowa winna być podana w złotych polskich z dokładnością do dwóch miejsc po przecinku.</w:t>
      </w:r>
    </w:p>
    <w:p w:rsidR="00BF2D32" w:rsidRPr="0029177E" w:rsidRDefault="00BF2D32" w:rsidP="0029177E">
      <w:pPr>
        <w:pStyle w:val="Standard"/>
        <w:spacing w:before="60"/>
        <w:ind w:left="360"/>
        <w:rPr>
          <w:rFonts w:asciiTheme="minorHAnsi" w:hAnsiTheme="minorHAnsi" w:cstheme="minorHAnsi"/>
          <w:i/>
        </w:rPr>
      </w:pPr>
    </w:p>
    <w:p w:rsidR="00BF2D32" w:rsidRPr="0029177E" w:rsidRDefault="00BF2D32" w:rsidP="0029177E">
      <w:pPr>
        <w:pStyle w:val="Standard"/>
        <w:numPr>
          <w:ilvl w:val="0"/>
          <w:numId w:val="15"/>
        </w:numPr>
        <w:spacing w:before="60"/>
        <w:rPr>
          <w:rFonts w:asciiTheme="minorHAnsi" w:hAnsiTheme="minorHAnsi" w:cstheme="minorHAnsi"/>
          <w:b/>
        </w:rPr>
      </w:pPr>
      <w:r w:rsidRPr="0029177E">
        <w:rPr>
          <w:rFonts w:asciiTheme="minorHAnsi" w:hAnsiTheme="minorHAnsi" w:cstheme="minorHAnsi"/>
          <w:b/>
        </w:rPr>
        <w:t>PRAWO OPCJI</w:t>
      </w:r>
    </w:p>
    <w:p w:rsidR="00BF2D32" w:rsidRPr="0029177E" w:rsidRDefault="00BF2D32" w:rsidP="0029177E">
      <w:pPr>
        <w:pStyle w:val="Standard"/>
        <w:numPr>
          <w:ilvl w:val="0"/>
          <w:numId w:val="17"/>
        </w:numPr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 xml:space="preserve">Wymiana wykładziny w Pierwszym Urzędzie Skarbowym w Toruniu (pomieszczenie                        nr </w:t>
      </w:r>
      <w:r w:rsidR="00792E35" w:rsidRPr="0029177E">
        <w:rPr>
          <w:rFonts w:asciiTheme="minorHAnsi" w:hAnsiTheme="minorHAnsi" w:cstheme="minorHAnsi"/>
        </w:rPr>
        <w:t>701</w:t>
      </w:r>
      <w:r w:rsidRPr="0029177E">
        <w:rPr>
          <w:rFonts w:asciiTheme="minorHAnsi" w:hAnsiTheme="minorHAnsi" w:cstheme="minorHAnsi"/>
        </w:rPr>
        <w:t>)</w:t>
      </w:r>
      <w:r w:rsidR="0029177E" w:rsidRPr="0029177E">
        <w:rPr>
          <w:rFonts w:asciiTheme="minorHAnsi" w:hAnsiTheme="minorHAnsi" w:cstheme="minorHAnsi"/>
        </w:rPr>
        <w:t xml:space="preserve"> prawo opcji nr 1</w:t>
      </w:r>
    </w:p>
    <w:p w:rsidR="00BF2D32" w:rsidRPr="0029177E" w:rsidRDefault="00BF2D32" w:rsidP="0029177E">
      <w:pPr>
        <w:pStyle w:val="Standard"/>
        <w:spacing w:before="120"/>
        <w:ind w:left="709" w:hanging="349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ryczałtowa brutto: ………………………………………………..…………………………… zł</w:t>
      </w:r>
    </w:p>
    <w:p w:rsidR="00BF2D32" w:rsidRPr="0029177E" w:rsidRDefault="00BF2D32" w:rsidP="0029177E">
      <w:pPr>
        <w:pStyle w:val="Standard"/>
        <w:spacing w:before="120"/>
        <w:ind w:left="709" w:hanging="349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(słownie: ……….…………………………………………………….………………………………)</w:t>
      </w:r>
    </w:p>
    <w:p w:rsidR="00BF2D32" w:rsidRPr="0029177E" w:rsidRDefault="00BF2D32" w:rsidP="0029177E">
      <w:pPr>
        <w:pStyle w:val="Standard"/>
        <w:spacing w:before="60"/>
        <w:ind w:left="709" w:hanging="349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>Cena ofertowa winna być podana w złotych polskich z dokładnością do dwóch miejsc po przecinku.</w:t>
      </w:r>
    </w:p>
    <w:p w:rsidR="00BF2D32" w:rsidRPr="0029177E" w:rsidRDefault="00BF2D32" w:rsidP="0029177E">
      <w:pPr>
        <w:pStyle w:val="Standard"/>
        <w:numPr>
          <w:ilvl w:val="0"/>
          <w:numId w:val="18"/>
        </w:numPr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 xml:space="preserve">Wymiana wykładziny w Pierwszym Urzędzie Skarbowym w Toruniu (pomieszczenie                         nr </w:t>
      </w:r>
      <w:r w:rsidR="00792E35" w:rsidRPr="0029177E">
        <w:rPr>
          <w:rFonts w:asciiTheme="minorHAnsi" w:hAnsiTheme="minorHAnsi" w:cstheme="minorHAnsi"/>
        </w:rPr>
        <w:t>703</w:t>
      </w:r>
      <w:r w:rsidRPr="0029177E">
        <w:rPr>
          <w:rFonts w:asciiTheme="minorHAnsi" w:hAnsiTheme="minorHAnsi" w:cstheme="minorHAnsi"/>
        </w:rPr>
        <w:t>)</w:t>
      </w:r>
      <w:r w:rsidR="0029177E" w:rsidRPr="0029177E">
        <w:rPr>
          <w:rFonts w:asciiTheme="minorHAnsi" w:hAnsiTheme="minorHAnsi" w:cstheme="minorHAnsi"/>
        </w:rPr>
        <w:t xml:space="preserve"> prawo opcji nr 2</w:t>
      </w:r>
    </w:p>
    <w:p w:rsidR="00BF2D32" w:rsidRPr="0029177E" w:rsidRDefault="00BF2D32" w:rsidP="0029177E">
      <w:pPr>
        <w:pStyle w:val="Standard"/>
        <w:spacing w:before="120"/>
        <w:ind w:left="709" w:hanging="349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ryczałtowa brutto: ………………………………………………..…………………………… zł</w:t>
      </w:r>
    </w:p>
    <w:p w:rsidR="00BF2D32" w:rsidRPr="0029177E" w:rsidRDefault="00BF2D32" w:rsidP="0029177E">
      <w:pPr>
        <w:pStyle w:val="Standard"/>
        <w:spacing w:before="120"/>
        <w:ind w:left="709" w:hanging="349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(słownie: ……….…………………………………………………….………………………………)</w:t>
      </w:r>
    </w:p>
    <w:p w:rsidR="00BF2D32" w:rsidRPr="0029177E" w:rsidRDefault="00BF2D32" w:rsidP="0029177E">
      <w:pPr>
        <w:pStyle w:val="Standard"/>
        <w:spacing w:before="60"/>
        <w:ind w:left="709" w:hanging="349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>Cena ofertowa winna być podana w złotych polskich z dokładnością do dwóch miejsc po przecinku.</w:t>
      </w:r>
    </w:p>
    <w:p w:rsidR="00792E35" w:rsidRPr="0029177E" w:rsidRDefault="00792E35" w:rsidP="0029177E">
      <w:pPr>
        <w:pStyle w:val="Standard"/>
        <w:numPr>
          <w:ilvl w:val="0"/>
          <w:numId w:val="18"/>
        </w:numPr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 xml:space="preserve">Wymiana wykładziny w Pierwszym Urzędzie Skarbowym w Toruniu (pomieszczenie                        nr </w:t>
      </w:r>
      <w:r w:rsidR="002400CE" w:rsidRPr="0029177E">
        <w:rPr>
          <w:rFonts w:asciiTheme="minorHAnsi" w:hAnsiTheme="minorHAnsi" w:cstheme="minorHAnsi"/>
        </w:rPr>
        <w:t>803</w:t>
      </w:r>
      <w:r w:rsidRPr="0029177E">
        <w:rPr>
          <w:rFonts w:asciiTheme="minorHAnsi" w:hAnsiTheme="minorHAnsi" w:cstheme="minorHAnsi"/>
        </w:rPr>
        <w:t>)</w:t>
      </w:r>
      <w:r w:rsidR="0029177E" w:rsidRPr="0029177E">
        <w:rPr>
          <w:rFonts w:asciiTheme="minorHAnsi" w:hAnsiTheme="minorHAnsi" w:cstheme="minorHAnsi"/>
        </w:rPr>
        <w:t xml:space="preserve"> prawo opcji nr 3</w:t>
      </w:r>
    </w:p>
    <w:p w:rsidR="00792E35" w:rsidRPr="0029177E" w:rsidRDefault="00792E35" w:rsidP="0029177E">
      <w:pPr>
        <w:pStyle w:val="Standard"/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ryczałtowa brutto: ………………………………………………..…………………………… zł</w:t>
      </w:r>
    </w:p>
    <w:p w:rsidR="00792E35" w:rsidRPr="0029177E" w:rsidRDefault="00792E35" w:rsidP="0029177E">
      <w:pPr>
        <w:pStyle w:val="Standard"/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(słownie: ……….…………………………………………………….………………………………)</w:t>
      </w:r>
    </w:p>
    <w:p w:rsidR="00792E35" w:rsidRPr="0029177E" w:rsidRDefault="00792E35" w:rsidP="0029177E">
      <w:pPr>
        <w:pStyle w:val="Standard"/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ofertowa winna być podana w złotych polskich z dokładnością do dwóch miejsc po przecinku.</w:t>
      </w:r>
    </w:p>
    <w:p w:rsidR="00792E35" w:rsidRPr="0029177E" w:rsidRDefault="00792E35" w:rsidP="0029177E">
      <w:pPr>
        <w:pStyle w:val="Standard"/>
        <w:numPr>
          <w:ilvl w:val="0"/>
          <w:numId w:val="18"/>
        </w:numPr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 xml:space="preserve">Wymiana wykładziny w Pierwszym Urzędzie Skarbowym w Toruniu (pomieszczenie                         nr </w:t>
      </w:r>
      <w:r w:rsidR="002400CE" w:rsidRPr="0029177E">
        <w:rPr>
          <w:rFonts w:asciiTheme="minorHAnsi" w:hAnsiTheme="minorHAnsi" w:cstheme="minorHAnsi"/>
        </w:rPr>
        <w:t>804</w:t>
      </w:r>
      <w:r w:rsidRPr="0029177E">
        <w:rPr>
          <w:rFonts w:asciiTheme="minorHAnsi" w:hAnsiTheme="minorHAnsi" w:cstheme="minorHAnsi"/>
        </w:rPr>
        <w:t>)</w:t>
      </w:r>
      <w:r w:rsidR="0029177E" w:rsidRPr="0029177E">
        <w:rPr>
          <w:rFonts w:asciiTheme="minorHAnsi" w:hAnsiTheme="minorHAnsi" w:cstheme="minorHAnsi"/>
        </w:rPr>
        <w:t xml:space="preserve"> prawo opcji nr 4</w:t>
      </w:r>
    </w:p>
    <w:p w:rsidR="00792E35" w:rsidRPr="0029177E" w:rsidRDefault="00792E35" w:rsidP="0029177E">
      <w:pPr>
        <w:pStyle w:val="Standard"/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ryczałtowa brutto: ………………………………………………..…………………………… zł</w:t>
      </w:r>
    </w:p>
    <w:p w:rsidR="00792E35" w:rsidRPr="0029177E" w:rsidRDefault="00792E35" w:rsidP="0029177E">
      <w:pPr>
        <w:pStyle w:val="Standard"/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(słownie: ……….…………………………………………………….………………………………)</w:t>
      </w:r>
    </w:p>
    <w:p w:rsidR="00792E35" w:rsidRPr="0029177E" w:rsidRDefault="00792E35" w:rsidP="0029177E">
      <w:pPr>
        <w:pStyle w:val="Standard"/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ofertowa winna być podana w złotych polskich z dokładnością do dwóch miejsc po przecinku.</w:t>
      </w:r>
    </w:p>
    <w:p w:rsidR="002400CE" w:rsidRPr="0029177E" w:rsidRDefault="002400CE" w:rsidP="0029177E">
      <w:pPr>
        <w:pStyle w:val="Standard"/>
        <w:numPr>
          <w:ilvl w:val="0"/>
          <w:numId w:val="13"/>
        </w:numPr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Wymiana wykładziny w Pierwszym Urzędzie Skarbowym w Toruniu (pomieszczenie                        nr 901)</w:t>
      </w:r>
      <w:r w:rsidR="0029177E" w:rsidRPr="0029177E">
        <w:rPr>
          <w:rFonts w:asciiTheme="minorHAnsi" w:hAnsiTheme="minorHAnsi" w:cstheme="minorHAnsi"/>
        </w:rPr>
        <w:t xml:space="preserve"> prawo opcji nr 5</w:t>
      </w:r>
    </w:p>
    <w:p w:rsidR="002400CE" w:rsidRPr="0029177E" w:rsidRDefault="002400CE" w:rsidP="0029177E">
      <w:pPr>
        <w:pStyle w:val="Standard"/>
        <w:spacing w:before="120"/>
        <w:ind w:left="709" w:hanging="349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ryczałtowa brutto: ………………………………………………..…………………………… zł</w:t>
      </w:r>
    </w:p>
    <w:p w:rsidR="002400CE" w:rsidRPr="0029177E" w:rsidRDefault="002400CE" w:rsidP="0029177E">
      <w:pPr>
        <w:pStyle w:val="Standard"/>
        <w:spacing w:before="120"/>
        <w:ind w:left="709" w:hanging="349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(słownie: ……….…………………………………………………….………………………………)</w:t>
      </w:r>
    </w:p>
    <w:p w:rsidR="002400CE" w:rsidRPr="0029177E" w:rsidRDefault="002400CE" w:rsidP="0029177E">
      <w:pPr>
        <w:pStyle w:val="Standard"/>
        <w:spacing w:before="60"/>
        <w:ind w:left="709" w:hanging="349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>Cena ofertowa winna być podana w złotych polskich z dokładnością do dwóch miejsc po przecinku.</w:t>
      </w:r>
    </w:p>
    <w:p w:rsidR="002400CE" w:rsidRPr="0029177E" w:rsidRDefault="002400CE" w:rsidP="0029177E">
      <w:pPr>
        <w:pStyle w:val="Standard"/>
        <w:numPr>
          <w:ilvl w:val="0"/>
          <w:numId w:val="19"/>
        </w:numPr>
        <w:autoSpaceDN/>
        <w:spacing w:before="120"/>
        <w:ind w:left="709" w:hanging="349"/>
        <w:textAlignment w:val="baseline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Wymiana wykładziny w Pierwszym Urzędzie Skarbowym w Toruniu (pomieszczenie                         nr 907)</w:t>
      </w:r>
      <w:r w:rsidR="0029177E" w:rsidRPr="0029177E">
        <w:rPr>
          <w:rFonts w:asciiTheme="minorHAnsi" w:hAnsiTheme="minorHAnsi" w:cstheme="minorHAnsi"/>
        </w:rPr>
        <w:t xml:space="preserve"> prawo opcji nr 6</w:t>
      </w:r>
    </w:p>
    <w:p w:rsidR="002400CE" w:rsidRPr="0029177E" w:rsidRDefault="002400CE" w:rsidP="0029177E">
      <w:pPr>
        <w:pStyle w:val="Standard"/>
        <w:spacing w:before="120"/>
        <w:ind w:left="709" w:hanging="349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ryczałtowa brutto: ………………………………………………..…………………………… zł</w:t>
      </w:r>
    </w:p>
    <w:p w:rsidR="002400CE" w:rsidRPr="0029177E" w:rsidRDefault="002400CE" w:rsidP="0029177E">
      <w:pPr>
        <w:pStyle w:val="Standard"/>
        <w:spacing w:before="120"/>
        <w:ind w:left="709" w:hanging="349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(słownie: ……….…………………………………………………….………………………………)</w:t>
      </w:r>
    </w:p>
    <w:p w:rsidR="002400CE" w:rsidRPr="0029177E" w:rsidRDefault="002400CE" w:rsidP="0029177E">
      <w:pPr>
        <w:pStyle w:val="Standard"/>
        <w:spacing w:before="60"/>
        <w:ind w:left="709" w:hanging="349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>Cena ofertowa winna być podana w złotych polskich z dokładnością do dwóch miejsc po przecinku.</w:t>
      </w:r>
    </w:p>
    <w:p w:rsidR="00792E35" w:rsidRPr="0029177E" w:rsidRDefault="00792E35" w:rsidP="0029177E">
      <w:pPr>
        <w:pStyle w:val="Standard"/>
        <w:spacing w:before="60"/>
        <w:ind w:left="567"/>
        <w:rPr>
          <w:rFonts w:asciiTheme="minorHAnsi" w:hAnsiTheme="minorHAnsi" w:cstheme="minorHAnsi"/>
          <w:i/>
        </w:rPr>
      </w:pPr>
    </w:p>
    <w:p w:rsidR="002400CE" w:rsidRPr="0029177E" w:rsidRDefault="00BF2D32" w:rsidP="0029177E">
      <w:pPr>
        <w:pStyle w:val="Standard"/>
        <w:spacing w:before="60"/>
        <w:ind w:left="567"/>
        <w:rPr>
          <w:rFonts w:asciiTheme="minorHAnsi" w:hAnsiTheme="minorHAnsi" w:cstheme="minorHAnsi"/>
          <w:b/>
        </w:rPr>
      </w:pPr>
      <w:r w:rsidRPr="0029177E">
        <w:rPr>
          <w:rFonts w:asciiTheme="minorHAnsi" w:hAnsiTheme="minorHAnsi" w:cstheme="minorHAnsi"/>
          <w:b/>
        </w:rPr>
        <w:t>ZAMÓWIENIE ŁĄCZNE (ZAMÓWIENIE PODSTAWOWE PLUS PRAWO OPCJI)</w:t>
      </w:r>
    </w:p>
    <w:p w:rsidR="00BF2D32" w:rsidRPr="0029177E" w:rsidRDefault="00BF2D32" w:rsidP="0029177E">
      <w:pPr>
        <w:pStyle w:val="Standard"/>
        <w:spacing w:before="60"/>
        <w:ind w:left="567"/>
        <w:rPr>
          <w:rFonts w:asciiTheme="minorHAnsi" w:hAnsiTheme="minorHAnsi" w:cstheme="minorHAnsi"/>
          <w:b/>
        </w:rPr>
      </w:pPr>
      <w:r w:rsidRPr="0029177E">
        <w:rPr>
          <w:rFonts w:asciiTheme="minorHAnsi" w:hAnsiTheme="minorHAnsi" w:cstheme="minorHAnsi"/>
          <w:b/>
        </w:rPr>
        <w:t>Cena ryczałtowa brutto: ………………………………………………..…………………………… zł</w:t>
      </w:r>
    </w:p>
    <w:p w:rsidR="00BF2D32" w:rsidRPr="0029177E" w:rsidRDefault="00BF2D32" w:rsidP="0029177E">
      <w:pPr>
        <w:pStyle w:val="Standard"/>
        <w:spacing w:before="120"/>
        <w:ind w:left="567"/>
        <w:rPr>
          <w:rFonts w:asciiTheme="minorHAnsi" w:hAnsiTheme="minorHAnsi" w:cstheme="minorHAnsi"/>
          <w:b/>
        </w:rPr>
      </w:pPr>
      <w:r w:rsidRPr="0029177E">
        <w:rPr>
          <w:rFonts w:asciiTheme="minorHAnsi" w:hAnsiTheme="minorHAnsi" w:cstheme="minorHAnsi"/>
          <w:b/>
        </w:rPr>
        <w:t>(słownie: ……….…………………………………………………….………………………………)</w:t>
      </w:r>
    </w:p>
    <w:p w:rsidR="00BF2D32" w:rsidRPr="0029177E" w:rsidRDefault="00BF2D32" w:rsidP="0029177E">
      <w:pPr>
        <w:pStyle w:val="Standard"/>
        <w:spacing w:before="60"/>
        <w:ind w:left="567"/>
        <w:rPr>
          <w:rFonts w:asciiTheme="minorHAnsi" w:hAnsiTheme="minorHAnsi" w:cstheme="minorHAnsi"/>
          <w:b/>
          <w:i/>
        </w:rPr>
      </w:pPr>
      <w:r w:rsidRPr="0029177E">
        <w:rPr>
          <w:rFonts w:asciiTheme="minorHAnsi" w:hAnsiTheme="minorHAnsi" w:cstheme="minorHAnsi"/>
          <w:b/>
          <w:i/>
        </w:rPr>
        <w:t>Cena ofertowa winna być podana w złotych polskich z dokładnością do dwóch miejsc po   przecinku.</w:t>
      </w:r>
    </w:p>
    <w:p w:rsidR="002400CE" w:rsidRPr="0029177E" w:rsidRDefault="002400CE" w:rsidP="0029177E">
      <w:pPr>
        <w:pStyle w:val="Standard"/>
        <w:spacing w:before="60"/>
        <w:rPr>
          <w:rFonts w:asciiTheme="minorHAnsi" w:hAnsiTheme="minorHAnsi" w:cstheme="minorHAnsi"/>
          <w:i/>
        </w:rPr>
      </w:pPr>
    </w:p>
    <w:p w:rsidR="002400CE" w:rsidRPr="0029177E" w:rsidRDefault="002400CE" w:rsidP="0029177E">
      <w:pPr>
        <w:pStyle w:val="Standard"/>
        <w:numPr>
          <w:ilvl w:val="0"/>
          <w:numId w:val="14"/>
        </w:numPr>
        <w:spacing w:before="60"/>
        <w:ind w:left="426" w:hanging="426"/>
        <w:rPr>
          <w:rFonts w:asciiTheme="minorHAnsi" w:hAnsiTheme="minorHAnsi" w:cstheme="minorHAnsi"/>
          <w:b/>
          <w:i/>
        </w:rPr>
      </w:pPr>
      <w:r w:rsidRPr="0029177E">
        <w:rPr>
          <w:rFonts w:asciiTheme="minorHAnsi" w:hAnsiTheme="minorHAnsi" w:cstheme="minorHAnsi"/>
          <w:b/>
          <w:i/>
        </w:rPr>
        <w:t>W Części II zamówienia oferuję (oferujemy) wykonanie przedmiotu zamówienia na następujących warunkach:</w:t>
      </w:r>
    </w:p>
    <w:p w:rsidR="002400CE" w:rsidRPr="0029177E" w:rsidRDefault="002400CE" w:rsidP="0029177E">
      <w:pPr>
        <w:pStyle w:val="Standard"/>
        <w:numPr>
          <w:ilvl w:val="0"/>
          <w:numId w:val="20"/>
        </w:numPr>
        <w:spacing w:before="60"/>
        <w:rPr>
          <w:rFonts w:asciiTheme="minorHAnsi" w:hAnsiTheme="minorHAnsi" w:cstheme="minorHAnsi"/>
          <w:b/>
          <w:i/>
        </w:rPr>
      </w:pPr>
      <w:r w:rsidRPr="0029177E">
        <w:rPr>
          <w:rFonts w:asciiTheme="minorHAnsi" w:hAnsiTheme="minorHAnsi" w:cstheme="minorHAnsi"/>
          <w:b/>
          <w:i/>
        </w:rPr>
        <w:t>ZAMÓWIENIE PODSTAWOWE</w:t>
      </w:r>
    </w:p>
    <w:p w:rsidR="002400CE" w:rsidRPr="0029177E" w:rsidRDefault="002400CE" w:rsidP="0029177E">
      <w:pPr>
        <w:pStyle w:val="Standard"/>
        <w:spacing w:before="60"/>
        <w:ind w:left="426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ryczałtowa brutto: ………………………………………………..…………………………… zł</w:t>
      </w:r>
    </w:p>
    <w:p w:rsidR="002400CE" w:rsidRPr="0029177E" w:rsidRDefault="002400CE" w:rsidP="0029177E">
      <w:pPr>
        <w:pStyle w:val="Standard"/>
        <w:spacing w:before="60"/>
        <w:ind w:left="426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>(słownie: ……….…………………………………………………….………………………………)</w:t>
      </w:r>
    </w:p>
    <w:p w:rsidR="002400CE" w:rsidRPr="0029177E" w:rsidRDefault="002400CE" w:rsidP="0029177E">
      <w:pPr>
        <w:pStyle w:val="Standard"/>
        <w:spacing w:before="60"/>
        <w:ind w:left="426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>Cena ofertowa winna być podana w złotych polskich z dokładnością do dwóch miejsc po przecinku.</w:t>
      </w:r>
    </w:p>
    <w:p w:rsidR="002400CE" w:rsidRPr="0029177E" w:rsidRDefault="002400CE" w:rsidP="0029177E">
      <w:pPr>
        <w:pStyle w:val="Standard"/>
        <w:spacing w:before="60"/>
        <w:rPr>
          <w:rFonts w:asciiTheme="minorHAnsi" w:hAnsiTheme="minorHAnsi" w:cstheme="minorHAnsi"/>
          <w:i/>
        </w:rPr>
      </w:pPr>
    </w:p>
    <w:p w:rsidR="002400CE" w:rsidRPr="0029177E" w:rsidRDefault="00BF01BD" w:rsidP="0029177E">
      <w:pPr>
        <w:pStyle w:val="Standard"/>
        <w:numPr>
          <w:ilvl w:val="0"/>
          <w:numId w:val="20"/>
        </w:numPr>
        <w:spacing w:before="60"/>
        <w:rPr>
          <w:rFonts w:asciiTheme="minorHAnsi" w:hAnsiTheme="minorHAnsi" w:cstheme="minorHAnsi"/>
          <w:b/>
          <w:i/>
        </w:rPr>
      </w:pPr>
      <w:r w:rsidRPr="0029177E">
        <w:rPr>
          <w:rFonts w:asciiTheme="minorHAnsi" w:hAnsiTheme="minorHAnsi" w:cstheme="minorHAnsi"/>
          <w:b/>
          <w:i/>
        </w:rPr>
        <w:t xml:space="preserve"> </w:t>
      </w:r>
      <w:r w:rsidR="002400CE" w:rsidRPr="0029177E">
        <w:rPr>
          <w:rFonts w:asciiTheme="minorHAnsi" w:hAnsiTheme="minorHAnsi" w:cstheme="minorHAnsi"/>
          <w:b/>
          <w:i/>
        </w:rPr>
        <w:t>PRAWO OPCJI</w:t>
      </w:r>
    </w:p>
    <w:p w:rsidR="002400CE" w:rsidRPr="0029177E" w:rsidRDefault="002400CE" w:rsidP="0029177E">
      <w:pPr>
        <w:pStyle w:val="Standard"/>
        <w:numPr>
          <w:ilvl w:val="1"/>
          <w:numId w:val="21"/>
        </w:numPr>
        <w:spacing w:before="60"/>
        <w:ind w:left="1134" w:hanging="567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Wymiana wykładziny w Drugim Urzędzie Skarbowym w Toruniu (pomieszczenie nr 43</w:t>
      </w:r>
      <w:r w:rsidR="005212CF" w:rsidRPr="0029177E">
        <w:rPr>
          <w:rFonts w:asciiTheme="minorHAnsi" w:hAnsiTheme="minorHAnsi" w:cstheme="minorHAnsi"/>
        </w:rPr>
        <w:t>1</w:t>
      </w:r>
      <w:r w:rsidRPr="0029177E">
        <w:rPr>
          <w:rFonts w:asciiTheme="minorHAnsi" w:hAnsiTheme="minorHAnsi" w:cstheme="minorHAnsi"/>
        </w:rPr>
        <w:t>)</w:t>
      </w:r>
      <w:r w:rsidR="0029177E" w:rsidRPr="0029177E">
        <w:rPr>
          <w:rFonts w:asciiTheme="minorHAnsi" w:hAnsiTheme="minorHAnsi" w:cstheme="minorHAnsi"/>
        </w:rPr>
        <w:t xml:space="preserve"> prawo opcji nr 1</w:t>
      </w:r>
    </w:p>
    <w:p w:rsidR="002400CE" w:rsidRPr="0029177E" w:rsidRDefault="002400CE" w:rsidP="0029177E">
      <w:pPr>
        <w:pStyle w:val="Standard"/>
        <w:spacing w:before="60"/>
        <w:ind w:left="1134" w:hanging="567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>Cena ryczałtowa brutto: ………………………………………………..…………………………… zł</w:t>
      </w:r>
    </w:p>
    <w:p w:rsidR="002400CE" w:rsidRPr="0029177E" w:rsidRDefault="002400CE" w:rsidP="0029177E">
      <w:pPr>
        <w:pStyle w:val="Standard"/>
        <w:spacing w:before="60"/>
        <w:ind w:left="1134" w:hanging="567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>(słownie: ……….…………………………………………………….………………………………)</w:t>
      </w:r>
    </w:p>
    <w:p w:rsidR="002400CE" w:rsidRPr="0029177E" w:rsidRDefault="002400CE" w:rsidP="0029177E">
      <w:pPr>
        <w:pStyle w:val="Standard"/>
        <w:spacing w:before="60"/>
        <w:ind w:left="1134" w:hanging="567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>Cena ofertowa winna być podana w złotych polskich z dokładnością do dwóch miejsc po przecinku.</w:t>
      </w:r>
    </w:p>
    <w:p w:rsidR="002400CE" w:rsidRPr="0029177E" w:rsidRDefault="002400CE" w:rsidP="0029177E">
      <w:pPr>
        <w:pStyle w:val="Standard"/>
        <w:numPr>
          <w:ilvl w:val="1"/>
          <w:numId w:val="21"/>
        </w:numPr>
        <w:spacing w:before="60"/>
        <w:ind w:left="1134" w:hanging="567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Wymiana wykładziny w Drugim Urzędzie Skarbowym w Toruniu (pomieszczenie nr 43</w:t>
      </w:r>
      <w:r w:rsidR="005212CF" w:rsidRPr="0029177E">
        <w:rPr>
          <w:rFonts w:asciiTheme="minorHAnsi" w:hAnsiTheme="minorHAnsi" w:cstheme="minorHAnsi"/>
        </w:rPr>
        <w:t>2</w:t>
      </w:r>
      <w:r w:rsidRPr="0029177E">
        <w:rPr>
          <w:rFonts w:asciiTheme="minorHAnsi" w:hAnsiTheme="minorHAnsi" w:cstheme="minorHAnsi"/>
        </w:rPr>
        <w:t>)</w:t>
      </w:r>
      <w:r w:rsidR="0029177E" w:rsidRPr="0029177E">
        <w:rPr>
          <w:rFonts w:asciiTheme="minorHAnsi" w:hAnsiTheme="minorHAnsi" w:cstheme="minorHAnsi"/>
        </w:rPr>
        <w:t xml:space="preserve"> prawo opcji nr 2</w:t>
      </w:r>
    </w:p>
    <w:p w:rsidR="002400CE" w:rsidRPr="0029177E" w:rsidRDefault="002400CE" w:rsidP="0029177E">
      <w:pPr>
        <w:pStyle w:val="Standard"/>
        <w:spacing w:before="60"/>
        <w:ind w:left="1134" w:hanging="567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ryczałtowa brutto: ………………………………………………..…………………………… zł</w:t>
      </w:r>
    </w:p>
    <w:p w:rsidR="002400CE" w:rsidRPr="0029177E" w:rsidRDefault="002400CE" w:rsidP="0029177E">
      <w:pPr>
        <w:pStyle w:val="Standard"/>
        <w:spacing w:before="60"/>
        <w:ind w:left="1134" w:hanging="567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(słownie: ……….…………………………………………………….………………………………)</w:t>
      </w:r>
    </w:p>
    <w:p w:rsidR="005212CF" w:rsidRPr="0029177E" w:rsidRDefault="002400CE" w:rsidP="0029177E">
      <w:pPr>
        <w:pStyle w:val="Standard"/>
        <w:spacing w:before="60"/>
        <w:ind w:left="1134" w:hanging="567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ofertowa winna być podana w złotych polskich z dokładnością do dwóch miejsc po przecinku.</w:t>
      </w:r>
    </w:p>
    <w:p w:rsidR="005212CF" w:rsidRPr="0029177E" w:rsidRDefault="005212CF" w:rsidP="0029177E">
      <w:pPr>
        <w:pStyle w:val="Standard"/>
        <w:numPr>
          <w:ilvl w:val="1"/>
          <w:numId w:val="21"/>
        </w:numPr>
        <w:spacing w:before="60"/>
        <w:ind w:left="1134" w:hanging="567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Wymiana wykładziny w Drugim Urzędzie Skarbowym w Toruniu (pomieszczenie nr 433)</w:t>
      </w:r>
      <w:r w:rsidR="0029177E" w:rsidRPr="0029177E">
        <w:rPr>
          <w:rFonts w:asciiTheme="minorHAnsi" w:hAnsiTheme="minorHAnsi" w:cstheme="minorHAnsi"/>
        </w:rPr>
        <w:t xml:space="preserve"> prawo opcji nr 3</w:t>
      </w:r>
    </w:p>
    <w:p w:rsidR="005212CF" w:rsidRPr="0029177E" w:rsidRDefault="005212CF" w:rsidP="0029177E">
      <w:pPr>
        <w:pStyle w:val="Standard"/>
        <w:spacing w:before="60"/>
        <w:ind w:left="1134" w:hanging="567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ryczałtowa brutto: ………………………………………………..…………………………… zł</w:t>
      </w:r>
    </w:p>
    <w:p w:rsidR="005212CF" w:rsidRPr="0029177E" w:rsidRDefault="005212CF" w:rsidP="0029177E">
      <w:pPr>
        <w:pStyle w:val="Standard"/>
        <w:spacing w:before="60"/>
        <w:ind w:left="1134" w:hanging="567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(słownie: ……….…………………………………………………….………………………………)</w:t>
      </w:r>
    </w:p>
    <w:p w:rsidR="005212CF" w:rsidRPr="0029177E" w:rsidRDefault="005212CF" w:rsidP="0029177E">
      <w:pPr>
        <w:pStyle w:val="Standard"/>
        <w:spacing w:before="60"/>
        <w:ind w:left="1134"/>
        <w:rPr>
          <w:rFonts w:asciiTheme="minorHAnsi" w:hAnsiTheme="minorHAnsi" w:cstheme="minorHAnsi"/>
        </w:rPr>
      </w:pPr>
      <w:r w:rsidRPr="0029177E">
        <w:rPr>
          <w:rFonts w:asciiTheme="minorHAnsi" w:hAnsiTheme="minorHAnsi" w:cstheme="minorHAnsi"/>
        </w:rPr>
        <w:t>Cena ofertowa winna być podana w złotych polskich z dokładnością do dwóch miejsc po przecinku.</w:t>
      </w:r>
    </w:p>
    <w:p w:rsidR="005212CF" w:rsidRPr="0029177E" w:rsidRDefault="005212CF" w:rsidP="0029177E">
      <w:pPr>
        <w:pStyle w:val="Standard"/>
        <w:spacing w:before="60"/>
        <w:rPr>
          <w:rFonts w:asciiTheme="minorHAnsi" w:hAnsiTheme="minorHAnsi" w:cstheme="minorHAnsi"/>
          <w:i/>
        </w:rPr>
      </w:pPr>
    </w:p>
    <w:p w:rsidR="005212CF" w:rsidRPr="0029177E" w:rsidRDefault="002400CE" w:rsidP="0029177E">
      <w:pPr>
        <w:pStyle w:val="Standard"/>
        <w:spacing w:before="60"/>
        <w:rPr>
          <w:rFonts w:asciiTheme="minorHAnsi" w:hAnsiTheme="minorHAnsi" w:cstheme="minorHAnsi"/>
          <w:i/>
        </w:rPr>
      </w:pPr>
      <w:r w:rsidRPr="0029177E">
        <w:rPr>
          <w:rFonts w:asciiTheme="minorHAnsi" w:hAnsiTheme="minorHAnsi" w:cstheme="minorHAnsi"/>
          <w:i/>
        </w:rPr>
        <w:t xml:space="preserve">      </w:t>
      </w:r>
    </w:p>
    <w:p w:rsidR="002400CE" w:rsidRPr="0029177E" w:rsidRDefault="002400CE" w:rsidP="0029177E">
      <w:pPr>
        <w:pStyle w:val="Standard"/>
        <w:spacing w:before="60"/>
        <w:rPr>
          <w:rFonts w:asciiTheme="minorHAnsi" w:hAnsiTheme="minorHAnsi" w:cstheme="minorHAnsi"/>
          <w:b/>
          <w:i/>
        </w:rPr>
      </w:pPr>
      <w:r w:rsidRPr="0029177E">
        <w:rPr>
          <w:rFonts w:asciiTheme="minorHAnsi" w:hAnsiTheme="minorHAnsi" w:cstheme="minorHAnsi"/>
          <w:i/>
        </w:rPr>
        <w:t xml:space="preserve"> </w:t>
      </w:r>
      <w:r w:rsidRPr="0029177E">
        <w:rPr>
          <w:rFonts w:asciiTheme="minorHAnsi" w:hAnsiTheme="minorHAnsi" w:cstheme="minorHAnsi"/>
          <w:b/>
          <w:i/>
        </w:rPr>
        <w:t>ZAMÓWIENIE ŁĄCZNE (ZAMÓWIENIE PODSTAWOWE PLUS PRAWO OPCJI)</w:t>
      </w:r>
    </w:p>
    <w:p w:rsidR="002400CE" w:rsidRPr="0029177E" w:rsidRDefault="002400CE" w:rsidP="0029177E">
      <w:pPr>
        <w:pStyle w:val="Standard"/>
        <w:spacing w:before="60"/>
        <w:rPr>
          <w:rFonts w:asciiTheme="minorHAnsi" w:hAnsiTheme="minorHAnsi" w:cstheme="minorHAnsi"/>
          <w:b/>
          <w:i/>
        </w:rPr>
      </w:pPr>
      <w:r w:rsidRPr="0029177E">
        <w:rPr>
          <w:rFonts w:asciiTheme="minorHAnsi" w:hAnsiTheme="minorHAnsi" w:cstheme="minorHAnsi"/>
          <w:b/>
          <w:i/>
        </w:rPr>
        <w:t>Cena ryczałtowa brutto: ………………………………………………..…………………………… zł</w:t>
      </w:r>
    </w:p>
    <w:p w:rsidR="002400CE" w:rsidRPr="0029177E" w:rsidRDefault="002400CE" w:rsidP="0029177E">
      <w:pPr>
        <w:pStyle w:val="Standard"/>
        <w:spacing w:before="60"/>
        <w:rPr>
          <w:rFonts w:asciiTheme="minorHAnsi" w:hAnsiTheme="minorHAnsi" w:cstheme="minorHAnsi"/>
          <w:b/>
          <w:i/>
        </w:rPr>
      </w:pPr>
      <w:r w:rsidRPr="0029177E">
        <w:rPr>
          <w:rFonts w:asciiTheme="minorHAnsi" w:hAnsiTheme="minorHAnsi" w:cstheme="minorHAnsi"/>
          <w:b/>
          <w:i/>
        </w:rPr>
        <w:t>(słownie: ……….…………………………………………………….………………………………)</w:t>
      </w:r>
    </w:p>
    <w:p w:rsidR="002400CE" w:rsidRPr="0029177E" w:rsidRDefault="002400CE" w:rsidP="0029177E">
      <w:pPr>
        <w:pStyle w:val="Standard"/>
        <w:spacing w:before="60"/>
        <w:rPr>
          <w:rFonts w:asciiTheme="minorHAnsi" w:hAnsiTheme="minorHAnsi" w:cstheme="minorHAnsi"/>
          <w:b/>
          <w:i/>
        </w:rPr>
      </w:pPr>
      <w:r w:rsidRPr="0029177E">
        <w:rPr>
          <w:rFonts w:asciiTheme="minorHAnsi" w:hAnsiTheme="minorHAnsi" w:cstheme="minorHAnsi"/>
          <w:b/>
          <w:i/>
        </w:rPr>
        <w:t>Cena ofertowa winna być podana w złotych polskich z dokładnością do dwóch miejsc po przecinku.</w:t>
      </w:r>
    </w:p>
    <w:p w:rsidR="002400CE" w:rsidRPr="0029177E" w:rsidRDefault="002400CE" w:rsidP="0029177E">
      <w:pPr>
        <w:pStyle w:val="Standard"/>
        <w:spacing w:before="60"/>
        <w:rPr>
          <w:rFonts w:asciiTheme="minorHAnsi" w:hAnsiTheme="minorHAnsi" w:cstheme="minorHAnsi"/>
          <w:i/>
        </w:rPr>
      </w:pPr>
    </w:p>
    <w:p w:rsidR="001C3E65" w:rsidRPr="0029177E" w:rsidRDefault="007D0AB0" w:rsidP="0029177E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 w:bidi="pl-PL"/>
        </w:rPr>
      </w:pPr>
      <w:r w:rsidRPr="0029177E">
        <w:rPr>
          <w:rFonts w:eastAsia="Times New Roman" w:cstheme="minorHAnsi"/>
          <w:color w:val="000000"/>
          <w:sz w:val="24"/>
          <w:szCs w:val="24"/>
          <w:lang w:eastAsia="pl-PL" w:bidi="pl-PL"/>
        </w:rPr>
        <w:t>Z</w:t>
      </w:r>
      <w:r w:rsidR="001F282E" w:rsidRPr="0029177E">
        <w:rPr>
          <w:rFonts w:eastAsia="Times New Roman" w:cstheme="minorHAnsi"/>
          <w:color w:val="000000"/>
          <w:sz w:val="24"/>
          <w:szCs w:val="24"/>
          <w:lang w:eastAsia="pl-PL" w:bidi="pl-PL"/>
        </w:rPr>
        <w:t>obowiązuje się do wykonania</w:t>
      </w:r>
      <w:r w:rsidR="00C978A5" w:rsidRPr="0029177E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 </w:t>
      </w:r>
      <w:r w:rsidR="00862B6D" w:rsidRPr="0029177E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przedmiotu </w:t>
      </w:r>
      <w:r w:rsidR="00C978A5" w:rsidRPr="0029177E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zamówienia </w:t>
      </w:r>
      <w:r w:rsidR="00C978A5" w:rsidRPr="0029177E">
        <w:rPr>
          <w:rFonts w:eastAsia="Times New Roman" w:cstheme="minorHAnsi"/>
          <w:b/>
          <w:color w:val="000000"/>
          <w:sz w:val="24"/>
          <w:szCs w:val="24"/>
          <w:lang w:eastAsia="pl-PL" w:bidi="pl-PL"/>
        </w:rPr>
        <w:t>w</w:t>
      </w:r>
      <w:r w:rsidR="005469D5" w:rsidRPr="0029177E">
        <w:rPr>
          <w:rFonts w:eastAsia="Times New Roman" w:cstheme="minorHAnsi"/>
          <w:b/>
          <w:color w:val="000000"/>
          <w:sz w:val="24"/>
          <w:szCs w:val="24"/>
          <w:lang w:eastAsia="pl-PL" w:bidi="pl-PL"/>
        </w:rPr>
        <w:t xml:space="preserve"> terminie</w:t>
      </w:r>
      <w:r w:rsidR="00172BBC" w:rsidRPr="0029177E">
        <w:rPr>
          <w:rFonts w:eastAsia="Times New Roman" w:cstheme="minorHAnsi"/>
          <w:b/>
          <w:color w:val="000000"/>
          <w:sz w:val="24"/>
          <w:szCs w:val="24"/>
          <w:lang w:eastAsia="pl-PL" w:bidi="pl-PL"/>
        </w:rPr>
        <w:t xml:space="preserve"> do</w:t>
      </w:r>
      <w:r w:rsidR="005469D5" w:rsidRPr="0029177E">
        <w:rPr>
          <w:rFonts w:eastAsia="Times New Roman" w:cstheme="minorHAnsi"/>
          <w:b/>
          <w:color w:val="000000"/>
          <w:sz w:val="24"/>
          <w:szCs w:val="24"/>
          <w:lang w:eastAsia="pl-PL" w:bidi="pl-PL"/>
        </w:rPr>
        <w:t xml:space="preserve"> </w:t>
      </w:r>
      <w:r w:rsidR="00CE5430" w:rsidRPr="0029177E">
        <w:rPr>
          <w:rFonts w:eastAsia="Times New Roman" w:cstheme="minorHAnsi"/>
          <w:b/>
          <w:color w:val="000000"/>
          <w:sz w:val="24"/>
          <w:szCs w:val="24"/>
          <w:lang w:eastAsia="pl-PL" w:bidi="pl-PL"/>
        </w:rPr>
        <w:t>01.12</w:t>
      </w:r>
      <w:r w:rsidRPr="0029177E">
        <w:rPr>
          <w:rFonts w:eastAsia="Times New Roman" w:cstheme="minorHAnsi"/>
          <w:b/>
          <w:color w:val="000000"/>
          <w:sz w:val="24"/>
          <w:szCs w:val="24"/>
          <w:lang w:eastAsia="pl-PL" w:bidi="pl-PL"/>
        </w:rPr>
        <w:t>.202</w:t>
      </w:r>
      <w:r w:rsidR="0077468D" w:rsidRPr="0029177E">
        <w:rPr>
          <w:rFonts w:eastAsia="Times New Roman" w:cstheme="minorHAnsi"/>
          <w:b/>
          <w:color w:val="000000"/>
          <w:sz w:val="24"/>
          <w:szCs w:val="24"/>
          <w:lang w:eastAsia="pl-PL" w:bidi="pl-PL"/>
        </w:rPr>
        <w:t>5</w:t>
      </w:r>
      <w:r w:rsidR="009211B8" w:rsidRPr="0029177E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 roku dla wszystkich części </w:t>
      </w:r>
      <w:r w:rsidR="00BF2D32" w:rsidRPr="0029177E">
        <w:rPr>
          <w:rFonts w:eastAsia="Times New Roman" w:cstheme="minorHAnsi"/>
          <w:color w:val="000000"/>
          <w:sz w:val="24"/>
          <w:szCs w:val="24"/>
          <w:lang w:eastAsia="pl-PL" w:bidi="pl-PL"/>
        </w:rPr>
        <w:t xml:space="preserve">wraz z prawem opcji </w:t>
      </w:r>
      <w:r w:rsidR="009211B8" w:rsidRPr="0029177E">
        <w:rPr>
          <w:rFonts w:eastAsia="Times New Roman" w:cstheme="minorHAnsi"/>
          <w:color w:val="000000"/>
          <w:sz w:val="24"/>
          <w:szCs w:val="24"/>
          <w:lang w:eastAsia="pl-PL" w:bidi="pl-PL"/>
        </w:rPr>
        <w:t>zgłoszonych w formularzu cenowo-ofertowym</w:t>
      </w:r>
      <w:r w:rsidR="00C978A5" w:rsidRPr="0029177E">
        <w:rPr>
          <w:rFonts w:eastAsia="Times New Roman" w:cstheme="minorHAnsi"/>
          <w:sz w:val="24"/>
          <w:szCs w:val="24"/>
          <w:lang w:eastAsia="pl-PL" w:bidi="pl-PL"/>
        </w:rPr>
        <w:t>.</w:t>
      </w:r>
    </w:p>
    <w:p w:rsidR="004E4B7D" w:rsidRPr="0029177E" w:rsidRDefault="004E4B7D" w:rsidP="004E4B7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 w:bidi="pl-PL"/>
        </w:rPr>
      </w:pPr>
    </w:p>
    <w:p w:rsidR="005212CF" w:rsidRPr="0029177E" w:rsidRDefault="005212CF" w:rsidP="004E4B7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 w:bidi="pl-PL"/>
        </w:rPr>
      </w:pPr>
    </w:p>
    <w:p w:rsidR="005212CF" w:rsidRPr="0029177E" w:rsidRDefault="005212CF" w:rsidP="004E4B7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 w:bidi="pl-PL"/>
        </w:rPr>
      </w:pPr>
    </w:p>
    <w:p w:rsidR="005212CF" w:rsidRPr="0029177E" w:rsidRDefault="005212CF" w:rsidP="004E4B7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 w:bidi="pl-PL"/>
        </w:rPr>
      </w:pPr>
    </w:p>
    <w:p w:rsidR="005212CF" w:rsidRPr="0029177E" w:rsidRDefault="005212CF" w:rsidP="004E4B7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 w:bidi="pl-PL"/>
        </w:rPr>
      </w:pPr>
    </w:p>
    <w:p w:rsidR="005212CF" w:rsidRDefault="005212CF" w:rsidP="004E4B7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 w:bidi="pl-PL"/>
        </w:rPr>
      </w:pPr>
    </w:p>
    <w:p w:rsidR="005212CF" w:rsidRDefault="005212CF" w:rsidP="004E4B7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 w:bidi="pl-PL"/>
        </w:rPr>
      </w:pPr>
    </w:p>
    <w:p w:rsidR="005212CF" w:rsidRDefault="005212CF" w:rsidP="004E4B7D">
      <w:pPr>
        <w:spacing w:after="0" w:line="240" w:lineRule="auto"/>
        <w:rPr>
          <w:rFonts w:cstheme="minorHAnsi"/>
          <w:color w:val="000000"/>
          <w:sz w:val="24"/>
          <w:szCs w:val="24"/>
          <w:lang w:eastAsia="pl-PL" w:bidi="pl-PL"/>
        </w:rPr>
        <w:sectPr w:rsidR="005212CF" w:rsidSect="0040694F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134" w:right="1418" w:bottom="1418" w:left="1418" w:header="567" w:footer="397" w:gutter="0"/>
          <w:pgNumType w:start="1"/>
          <w:cols w:space="708"/>
          <w:docGrid w:linePitch="360"/>
        </w:sectPr>
      </w:pPr>
    </w:p>
    <w:p w:rsidR="00284227" w:rsidRPr="00FF6092" w:rsidRDefault="004E4B7D" w:rsidP="0040694F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 w:bidi="pl-PL"/>
        </w:rPr>
      </w:pPr>
      <w:r>
        <w:rPr>
          <w:rFonts w:cstheme="minorHAnsi"/>
          <w:color w:val="000000"/>
          <w:sz w:val="24"/>
          <w:szCs w:val="24"/>
          <w:lang w:eastAsia="pl-PL" w:bidi="pl-PL"/>
        </w:rPr>
        <w:t xml:space="preserve">………………………….……, </w:t>
      </w:r>
      <w:r w:rsidR="00552BC0">
        <w:rPr>
          <w:rFonts w:cstheme="minorHAnsi"/>
          <w:color w:val="000000"/>
          <w:sz w:val="24"/>
          <w:szCs w:val="24"/>
          <w:lang w:eastAsia="pl-PL" w:bidi="pl-PL"/>
        </w:rPr>
        <w:t>dnia</w:t>
      </w:r>
      <w:r>
        <w:rPr>
          <w:rFonts w:cstheme="minorHAnsi"/>
          <w:color w:val="000000"/>
          <w:sz w:val="24"/>
          <w:szCs w:val="24"/>
          <w:lang w:eastAsia="pl-PL" w:bidi="pl-PL"/>
        </w:rPr>
        <w:t xml:space="preserve"> ……………… </w:t>
      </w:r>
      <w:r w:rsidR="00284227" w:rsidRPr="00FF6092">
        <w:rPr>
          <w:rFonts w:cstheme="minorHAnsi"/>
          <w:color w:val="000000"/>
          <w:sz w:val="24"/>
          <w:szCs w:val="24"/>
          <w:lang w:eastAsia="pl-PL" w:bidi="pl-PL"/>
        </w:rPr>
        <w:t>r</w:t>
      </w:r>
      <w:r>
        <w:rPr>
          <w:rFonts w:cstheme="minorHAnsi"/>
          <w:color w:val="000000"/>
          <w:sz w:val="24"/>
          <w:szCs w:val="24"/>
          <w:lang w:eastAsia="pl-PL" w:bidi="pl-PL"/>
        </w:rPr>
        <w:t>oku</w:t>
      </w:r>
    </w:p>
    <w:p w:rsidR="004E4B7D" w:rsidRPr="002E1320" w:rsidRDefault="00284227" w:rsidP="0040694F">
      <w:pPr>
        <w:pStyle w:val="Teksttreci30"/>
        <w:shd w:val="clear" w:color="auto" w:fill="auto"/>
        <w:spacing w:before="0" w:after="120" w:line="240" w:lineRule="auto"/>
        <w:ind w:left="567"/>
        <w:jc w:val="left"/>
        <w:rPr>
          <w:rFonts w:asciiTheme="minorHAnsi" w:hAnsiTheme="minorHAnsi" w:cstheme="minorHAnsi"/>
          <w:b w:val="0"/>
          <w:color w:val="000000"/>
          <w:sz w:val="20"/>
          <w:szCs w:val="20"/>
          <w:vertAlign w:val="superscript"/>
          <w:lang w:eastAsia="pl-PL" w:bidi="pl-PL"/>
        </w:rPr>
      </w:pPr>
      <w:r w:rsidRPr="002E1320">
        <w:rPr>
          <w:rFonts w:asciiTheme="minorHAnsi" w:hAnsiTheme="minorHAnsi" w:cstheme="minorHAnsi"/>
          <w:b w:val="0"/>
          <w:color w:val="000000"/>
          <w:sz w:val="20"/>
          <w:szCs w:val="20"/>
          <w:vertAlign w:val="superscript"/>
          <w:lang w:eastAsia="pl-PL" w:bidi="pl-PL"/>
        </w:rPr>
        <w:t>(miejscowość)</w:t>
      </w:r>
    </w:p>
    <w:p w:rsidR="002E1320" w:rsidRPr="002E1320" w:rsidRDefault="002E1320" w:rsidP="004E4B7D">
      <w:pPr>
        <w:pStyle w:val="Teksttreci4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i w:val="0"/>
          <w:color w:val="000000"/>
          <w:sz w:val="24"/>
          <w:szCs w:val="24"/>
          <w:lang w:eastAsia="pl-PL" w:bidi="pl-PL"/>
        </w:rPr>
      </w:pPr>
      <w:r w:rsidRPr="002E1320">
        <w:rPr>
          <w:rFonts w:asciiTheme="minorHAnsi" w:hAnsiTheme="minorHAnsi" w:cstheme="minorHAnsi"/>
          <w:i w:val="0"/>
          <w:color w:val="000000"/>
          <w:sz w:val="24"/>
          <w:szCs w:val="24"/>
          <w:lang w:eastAsia="pl-PL" w:bidi="pl-PL"/>
        </w:rPr>
        <w:t>......................</w:t>
      </w:r>
      <w:r>
        <w:rPr>
          <w:rFonts w:asciiTheme="minorHAnsi" w:hAnsiTheme="minorHAnsi" w:cstheme="minorHAnsi"/>
          <w:i w:val="0"/>
          <w:color w:val="000000"/>
          <w:sz w:val="24"/>
          <w:szCs w:val="24"/>
          <w:lang w:eastAsia="pl-PL" w:bidi="pl-PL"/>
        </w:rPr>
        <w:t>............</w:t>
      </w:r>
      <w:r w:rsidRPr="002E1320">
        <w:rPr>
          <w:rFonts w:asciiTheme="minorHAnsi" w:hAnsiTheme="minorHAnsi" w:cstheme="minorHAnsi"/>
          <w:i w:val="0"/>
          <w:color w:val="000000"/>
          <w:sz w:val="24"/>
          <w:szCs w:val="24"/>
          <w:lang w:eastAsia="pl-PL" w:bidi="pl-PL"/>
        </w:rPr>
        <w:t>...................................</w:t>
      </w:r>
    </w:p>
    <w:p w:rsidR="004E4B7D" w:rsidRPr="002E1320" w:rsidRDefault="00284227" w:rsidP="002E1320">
      <w:pPr>
        <w:pStyle w:val="Teksttreci40"/>
        <w:shd w:val="clear" w:color="auto" w:fill="auto"/>
        <w:spacing w:before="0" w:line="240" w:lineRule="auto"/>
        <w:ind w:firstLine="0"/>
        <w:jc w:val="center"/>
        <w:rPr>
          <w:rFonts w:asciiTheme="minorHAnsi" w:hAnsiTheme="minorHAnsi" w:cstheme="minorHAnsi"/>
          <w:i w:val="0"/>
          <w:color w:val="000000"/>
          <w:sz w:val="20"/>
          <w:szCs w:val="20"/>
          <w:vertAlign w:val="superscript"/>
          <w:lang w:eastAsia="pl-PL" w:bidi="pl-PL"/>
        </w:rPr>
        <w:sectPr w:rsidR="004E4B7D" w:rsidRPr="002E1320" w:rsidSect="004E4B7D">
          <w:endnotePr>
            <w:numFmt w:val="decimal"/>
          </w:endnotePr>
          <w:type w:val="continuous"/>
          <w:pgSz w:w="11906" w:h="16838"/>
          <w:pgMar w:top="1418" w:right="1418" w:bottom="1418" w:left="1418" w:header="709" w:footer="709" w:gutter="0"/>
          <w:pgNumType w:start="1"/>
          <w:cols w:num="2" w:space="708"/>
          <w:titlePg/>
          <w:docGrid w:linePitch="360"/>
        </w:sectPr>
      </w:pPr>
      <w:r w:rsidRPr="002E1320">
        <w:rPr>
          <w:rFonts w:asciiTheme="minorHAnsi" w:hAnsiTheme="minorHAnsi" w:cstheme="minorHAnsi"/>
          <w:i w:val="0"/>
          <w:color w:val="000000"/>
          <w:sz w:val="20"/>
          <w:szCs w:val="20"/>
          <w:vertAlign w:val="superscript"/>
          <w:lang w:eastAsia="pl-PL" w:bidi="pl-PL"/>
        </w:rPr>
        <w:t xml:space="preserve">(podpisy osób uprawnionych do reprezentowania wykonawcy i składania </w:t>
      </w:r>
      <w:r w:rsidR="0040694F">
        <w:rPr>
          <w:rFonts w:asciiTheme="minorHAnsi" w:hAnsiTheme="minorHAnsi" w:cstheme="minorHAnsi"/>
          <w:i w:val="0"/>
          <w:color w:val="000000"/>
          <w:sz w:val="20"/>
          <w:szCs w:val="20"/>
          <w:vertAlign w:val="superscript"/>
          <w:lang w:eastAsia="pl-PL" w:bidi="pl-PL"/>
        </w:rPr>
        <w:t>oświadczeń woli w jego imieniu)</w:t>
      </w:r>
    </w:p>
    <w:p w:rsidR="004E4B7D" w:rsidRPr="000B38D4" w:rsidRDefault="004E4B7D" w:rsidP="0040694F">
      <w:pPr>
        <w:pStyle w:val="Teksttreci40"/>
        <w:shd w:val="clear" w:color="auto" w:fill="auto"/>
        <w:spacing w:before="0" w:after="100" w:afterAutospacing="1" w:line="240" w:lineRule="auto"/>
        <w:ind w:firstLine="0"/>
        <w:rPr>
          <w:rFonts w:asciiTheme="minorHAnsi" w:hAnsiTheme="minorHAnsi" w:cstheme="minorHAnsi"/>
          <w:i w:val="0"/>
        </w:rPr>
      </w:pPr>
    </w:p>
    <w:sectPr w:rsidR="004E4B7D" w:rsidRPr="000B38D4" w:rsidSect="004E4B7D">
      <w:endnotePr>
        <w:numFmt w:val="decimal"/>
      </w:endnotePr>
      <w:type w:val="continuous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FE8" w:rsidRDefault="00775FE8" w:rsidP="0037598C">
      <w:pPr>
        <w:spacing w:after="0" w:line="240" w:lineRule="auto"/>
      </w:pPr>
      <w:r>
        <w:separator/>
      </w:r>
    </w:p>
  </w:endnote>
  <w:endnote w:type="continuationSeparator" w:id="0">
    <w:p w:rsidR="00775FE8" w:rsidRDefault="00775FE8" w:rsidP="0037598C">
      <w:pPr>
        <w:spacing w:after="0" w:line="240" w:lineRule="auto"/>
      </w:pPr>
      <w:r>
        <w:continuationSeparator/>
      </w:r>
    </w:p>
  </w:endnote>
  <w:endnote w:id="1">
    <w:p w:rsidR="005C3070" w:rsidRPr="000B38D4" w:rsidRDefault="005C3070" w:rsidP="000B38D4">
      <w:pPr>
        <w:pStyle w:val="Tekstprzypisukocowego"/>
        <w:spacing w:after="120"/>
        <w:rPr>
          <w:rFonts w:cstheme="minorHAnsi"/>
        </w:rPr>
      </w:pPr>
      <w:r w:rsidRPr="000B38D4">
        <w:rPr>
          <w:rStyle w:val="Odwoanieprzypisukocowego"/>
          <w:rFonts w:cstheme="minorHAnsi"/>
        </w:rPr>
        <w:endnoteRef/>
      </w:r>
      <w:r w:rsidRPr="000B38D4">
        <w:rPr>
          <w:rFonts w:cstheme="minorHAnsi"/>
        </w:rPr>
        <w:t xml:space="preserve"> (należy zaznaczyć </w:t>
      </w:r>
      <w:r w:rsidRPr="000B38D4">
        <w:rPr>
          <w:rFonts w:cstheme="minorHAnsi"/>
        </w:rPr>
        <w:sym w:font="Wingdings" w:char="F078"/>
      </w:r>
      <w:r w:rsidRPr="000B38D4">
        <w:rPr>
          <w:rFonts w:cstheme="minorHAnsi"/>
        </w:rPr>
        <w:t xml:space="preserve"> właściwe)</w:t>
      </w:r>
    </w:p>
  </w:endnote>
  <w:endnote w:id="2">
    <w:p w:rsidR="005C3645" w:rsidRPr="000B38D4" w:rsidRDefault="005C3070" w:rsidP="005C3645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0B38D4">
        <w:rPr>
          <w:rStyle w:val="Odwoanieprzypisukocowego"/>
          <w:rFonts w:asciiTheme="minorHAnsi" w:hAnsiTheme="minorHAnsi" w:cstheme="minorHAnsi"/>
          <w:sz w:val="20"/>
          <w:szCs w:val="20"/>
        </w:rPr>
        <w:endnoteRef/>
      </w:r>
      <w:r w:rsidR="005C3645" w:rsidRPr="000B38D4">
        <w:rPr>
          <w:rFonts w:asciiTheme="minorHAnsi" w:hAnsiTheme="minorHAnsi" w:cstheme="minorHAnsi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Urz.. UE L 119 z</w:t>
      </w:r>
      <w:r w:rsidR="00B216E0">
        <w:rPr>
          <w:rFonts w:asciiTheme="minorHAnsi" w:hAnsiTheme="minorHAnsi" w:cstheme="minorHAnsi"/>
          <w:sz w:val="20"/>
          <w:szCs w:val="20"/>
        </w:rPr>
        <w:t> </w:t>
      </w:r>
      <w:r w:rsidR="005C3645" w:rsidRPr="000B38D4">
        <w:rPr>
          <w:rFonts w:asciiTheme="minorHAnsi" w:hAnsiTheme="minorHAnsi" w:cstheme="minorHAnsi"/>
          <w:sz w:val="20"/>
          <w:szCs w:val="20"/>
        </w:rPr>
        <w:t>04.05.2016, str. 1).</w:t>
      </w:r>
    </w:p>
    <w:p w:rsidR="005C3070" w:rsidRDefault="005C3645" w:rsidP="000B38D4">
      <w:pPr>
        <w:pStyle w:val="Standard"/>
        <w:jc w:val="both"/>
      </w:pPr>
      <w:r w:rsidRPr="000B38D4">
        <w:rPr>
          <w:rFonts w:asciiTheme="minorHAnsi" w:hAnsiTheme="minorHAnsi" w:cstheme="minorHAnsi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oświadczenia, o którym mowa w pkt. 16 Wykonawca nie składa (należy skreślić treść oświadczenia).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97344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90FCB" w:rsidRPr="002656C1" w:rsidRDefault="00190FCB" w:rsidP="000B38D4">
            <w:pPr>
              <w:pStyle w:val="Stopka"/>
              <w:jc w:val="right"/>
              <w:rPr>
                <w:sz w:val="16"/>
                <w:szCs w:val="16"/>
              </w:rPr>
            </w:pPr>
            <w:r w:rsidRPr="002656C1">
              <w:rPr>
                <w:sz w:val="16"/>
                <w:szCs w:val="16"/>
              </w:rPr>
              <w:t xml:space="preserve">Strona </w:t>
            </w:r>
            <w:r w:rsidRPr="002656C1">
              <w:rPr>
                <w:bCs/>
                <w:sz w:val="16"/>
                <w:szCs w:val="16"/>
              </w:rPr>
              <w:fldChar w:fldCharType="begin"/>
            </w:r>
            <w:r w:rsidRPr="002656C1">
              <w:rPr>
                <w:bCs/>
                <w:sz w:val="16"/>
                <w:szCs w:val="16"/>
              </w:rPr>
              <w:instrText>PAGE</w:instrText>
            </w:r>
            <w:r w:rsidRPr="002656C1">
              <w:rPr>
                <w:bCs/>
                <w:sz w:val="16"/>
                <w:szCs w:val="16"/>
              </w:rPr>
              <w:fldChar w:fldCharType="separate"/>
            </w:r>
            <w:r w:rsidR="00BD3C94">
              <w:rPr>
                <w:bCs/>
                <w:noProof/>
                <w:sz w:val="16"/>
                <w:szCs w:val="16"/>
              </w:rPr>
              <w:t>1</w:t>
            </w:r>
            <w:r w:rsidRPr="002656C1">
              <w:rPr>
                <w:bCs/>
                <w:sz w:val="16"/>
                <w:szCs w:val="16"/>
              </w:rPr>
              <w:fldChar w:fldCharType="end"/>
            </w:r>
            <w:r w:rsidRPr="002656C1">
              <w:rPr>
                <w:sz w:val="16"/>
                <w:szCs w:val="16"/>
              </w:rPr>
              <w:t xml:space="preserve"> z </w:t>
            </w:r>
            <w:r w:rsidRPr="002656C1">
              <w:rPr>
                <w:bCs/>
                <w:sz w:val="16"/>
                <w:szCs w:val="16"/>
              </w:rPr>
              <w:fldChar w:fldCharType="begin"/>
            </w:r>
            <w:r w:rsidRPr="002656C1">
              <w:rPr>
                <w:bCs/>
                <w:sz w:val="16"/>
                <w:szCs w:val="16"/>
              </w:rPr>
              <w:instrText>NUMPAGES</w:instrText>
            </w:r>
            <w:r w:rsidRPr="002656C1">
              <w:rPr>
                <w:bCs/>
                <w:sz w:val="16"/>
                <w:szCs w:val="16"/>
              </w:rPr>
              <w:fldChar w:fldCharType="separate"/>
            </w:r>
            <w:r w:rsidR="00BD3C94">
              <w:rPr>
                <w:bCs/>
                <w:noProof/>
                <w:sz w:val="16"/>
                <w:szCs w:val="16"/>
              </w:rPr>
              <w:t>5</w:t>
            </w:r>
            <w:r w:rsidRPr="002656C1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76518109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53391106"/>
          <w:docPartObj>
            <w:docPartGallery w:val="Page Numbers (Top of Page)"/>
            <w:docPartUnique/>
          </w:docPartObj>
        </w:sdtPr>
        <w:sdtEndPr/>
        <w:sdtContent>
          <w:p w:rsidR="00190FCB" w:rsidRPr="000D6C80" w:rsidRDefault="00190FCB" w:rsidP="000B38D4">
            <w:pPr>
              <w:pStyle w:val="Stopka"/>
              <w:jc w:val="right"/>
              <w:rPr>
                <w:sz w:val="16"/>
                <w:szCs w:val="16"/>
              </w:rPr>
            </w:pPr>
            <w:r w:rsidRPr="000D6C80">
              <w:rPr>
                <w:sz w:val="16"/>
                <w:szCs w:val="16"/>
              </w:rPr>
              <w:t xml:space="preserve">Strona </w:t>
            </w:r>
            <w:r w:rsidRPr="000D6C80">
              <w:rPr>
                <w:bCs/>
                <w:sz w:val="16"/>
                <w:szCs w:val="16"/>
              </w:rPr>
              <w:fldChar w:fldCharType="begin"/>
            </w:r>
            <w:r w:rsidRPr="000D6C80">
              <w:rPr>
                <w:bCs/>
                <w:sz w:val="16"/>
                <w:szCs w:val="16"/>
              </w:rPr>
              <w:instrText>PAGE</w:instrText>
            </w:r>
            <w:r w:rsidRPr="000D6C80">
              <w:rPr>
                <w:bCs/>
                <w:sz w:val="16"/>
                <w:szCs w:val="16"/>
              </w:rPr>
              <w:fldChar w:fldCharType="separate"/>
            </w:r>
            <w:r w:rsidR="00BF2D32">
              <w:rPr>
                <w:bCs/>
                <w:noProof/>
                <w:sz w:val="16"/>
                <w:szCs w:val="16"/>
              </w:rPr>
              <w:t>1</w:t>
            </w:r>
            <w:r w:rsidRPr="000D6C80">
              <w:rPr>
                <w:bCs/>
                <w:sz w:val="16"/>
                <w:szCs w:val="16"/>
              </w:rPr>
              <w:fldChar w:fldCharType="end"/>
            </w:r>
            <w:r w:rsidRPr="000D6C80">
              <w:rPr>
                <w:sz w:val="16"/>
                <w:szCs w:val="16"/>
              </w:rPr>
              <w:t xml:space="preserve"> z </w:t>
            </w:r>
            <w:r w:rsidRPr="000D6C80">
              <w:rPr>
                <w:bCs/>
                <w:sz w:val="16"/>
                <w:szCs w:val="16"/>
              </w:rPr>
              <w:fldChar w:fldCharType="begin"/>
            </w:r>
            <w:r w:rsidRPr="000D6C80">
              <w:rPr>
                <w:bCs/>
                <w:sz w:val="16"/>
                <w:szCs w:val="16"/>
              </w:rPr>
              <w:instrText>NUMPAGES</w:instrText>
            </w:r>
            <w:r w:rsidRPr="000D6C80">
              <w:rPr>
                <w:bCs/>
                <w:sz w:val="16"/>
                <w:szCs w:val="16"/>
              </w:rPr>
              <w:fldChar w:fldCharType="separate"/>
            </w:r>
            <w:r w:rsidR="00261BB0">
              <w:rPr>
                <w:bCs/>
                <w:noProof/>
                <w:sz w:val="16"/>
                <w:szCs w:val="16"/>
              </w:rPr>
              <w:t>5</w:t>
            </w:r>
            <w:r w:rsidRPr="000D6C80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FE8" w:rsidRDefault="00775FE8" w:rsidP="0037598C">
      <w:pPr>
        <w:spacing w:after="0" w:line="240" w:lineRule="auto"/>
      </w:pPr>
      <w:r>
        <w:separator/>
      </w:r>
    </w:p>
  </w:footnote>
  <w:footnote w:type="continuationSeparator" w:id="0">
    <w:p w:rsidR="00775FE8" w:rsidRDefault="00775FE8" w:rsidP="0037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CB" w:rsidRPr="00D76B5A" w:rsidRDefault="00190FCB" w:rsidP="000374D7">
    <w:pPr>
      <w:pStyle w:val="Nagwek"/>
      <w:jc w:val="right"/>
      <w:rPr>
        <w:sz w:val="14"/>
        <w:szCs w:val="14"/>
      </w:rPr>
    </w:pPr>
    <w:r w:rsidRPr="00D76B5A">
      <w:rPr>
        <w:sz w:val="14"/>
        <w:szCs w:val="14"/>
      </w:rPr>
      <w:t>Załącznik nr 1 do zaproszenia do złożenia oferty cenowej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B3" w:rsidRPr="000D6C80" w:rsidRDefault="00D602B3" w:rsidP="00D602B3">
    <w:pPr>
      <w:pStyle w:val="Nagwek"/>
      <w:jc w:val="right"/>
      <w:rPr>
        <w:sz w:val="14"/>
        <w:szCs w:val="14"/>
      </w:rPr>
    </w:pPr>
    <w:r w:rsidRPr="000D6C80">
      <w:rPr>
        <w:sz w:val="14"/>
        <w:szCs w:val="14"/>
      </w:rPr>
      <w:t>Załącznik nr 1 do zaprosz</w:t>
    </w:r>
    <w:r w:rsidR="000B38D4" w:rsidRPr="000D6C80">
      <w:rPr>
        <w:sz w:val="14"/>
        <w:szCs w:val="14"/>
      </w:rPr>
      <w:t>enia do złożenia oferty cenowej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5"/>
    <w:name w:val="WW8Num76"/>
    <w:lvl w:ilvl="0">
      <w:start w:val="1"/>
      <w:numFmt w:val="bullet"/>
      <w:lvlText w:val=""/>
      <w:lvlJc w:val="left"/>
      <w:pPr>
        <w:tabs>
          <w:tab w:val="num" w:pos="0"/>
        </w:tabs>
        <w:ind w:left="84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DFDEE964"/>
    <w:name w:val="WW8Num13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  <w:sz w:val="24"/>
      </w:rPr>
    </w:lvl>
  </w:abstractNum>
  <w:abstractNum w:abstractNumId="4" w15:restartNumberingAfterBreak="0">
    <w:nsid w:val="00000007"/>
    <w:multiLevelType w:val="singleLevel"/>
    <w:tmpl w:val="6332FE22"/>
    <w:name w:val="WW8Num1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sz w:val="24"/>
      </w:rPr>
    </w:lvl>
  </w:abstractNum>
  <w:abstractNum w:abstractNumId="5" w15:restartNumberingAfterBreak="0">
    <w:nsid w:val="0000000C"/>
    <w:multiLevelType w:val="singleLevel"/>
    <w:tmpl w:val="AFA872DA"/>
    <w:name w:val="WW8Num1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bCs/>
        <w:sz w:val="24"/>
        <w:szCs w:val="24"/>
      </w:rPr>
    </w:lvl>
  </w:abstractNum>
  <w:abstractNum w:abstractNumId="6" w15:restartNumberingAfterBreak="0">
    <w:nsid w:val="00000011"/>
    <w:multiLevelType w:val="multilevel"/>
    <w:tmpl w:val="A544BB82"/>
    <w:name w:val="WW8Num24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sz w:val="24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Cs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3"/>
    <w:multiLevelType w:val="singleLevel"/>
    <w:tmpl w:val="00000013"/>
    <w:name w:val="WW8Num26"/>
    <w:lvl w:ilvl="0">
      <w:start w:val="7"/>
      <w:numFmt w:val="bullet"/>
      <w:lvlText w:val=""/>
      <w:lvlJc w:val="left"/>
      <w:pPr>
        <w:tabs>
          <w:tab w:val="num" w:pos="1253"/>
        </w:tabs>
        <w:ind w:left="1253" w:hanging="360"/>
      </w:pPr>
      <w:rPr>
        <w:rFonts w:ascii="Symbol" w:hAnsi="Symbol" w:cs="Symbol" w:hint="default"/>
        <w:sz w:val="36"/>
        <w:szCs w:val="36"/>
      </w:rPr>
    </w:lvl>
  </w:abstractNum>
  <w:abstractNum w:abstractNumId="8" w15:restartNumberingAfterBreak="0">
    <w:nsid w:val="0000001D"/>
    <w:multiLevelType w:val="singleLevel"/>
    <w:tmpl w:val="F6A8571A"/>
    <w:name w:val="WW8Num3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</w:abstractNum>
  <w:abstractNum w:abstractNumId="9" w15:restartNumberingAfterBreak="0">
    <w:nsid w:val="00000023"/>
    <w:multiLevelType w:val="singleLevel"/>
    <w:tmpl w:val="E7E4A05E"/>
    <w:name w:val="WW8Num4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iCs/>
        <w:sz w:val="24"/>
      </w:rPr>
    </w:lvl>
  </w:abstractNum>
  <w:abstractNum w:abstractNumId="10" w15:restartNumberingAfterBreak="0">
    <w:nsid w:val="00000024"/>
    <w:multiLevelType w:val="multilevel"/>
    <w:tmpl w:val="EFF2E07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0000002E"/>
    <w:multiLevelType w:val="singleLevel"/>
    <w:tmpl w:val="0000002E"/>
    <w:name w:val="WW8Num54"/>
    <w:lvl w:ilvl="0">
      <w:start w:val="1"/>
      <w:numFmt w:val="decimal"/>
      <w:lvlText w:val="%1."/>
      <w:lvlJc w:val="left"/>
      <w:pPr>
        <w:tabs>
          <w:tab w:val="num" w:pos="709"/>
        </w:tabs>
        <w:ind w:left="1440" w:hanging="360"/>
      </w:pPr>
    </w:lvl>
  </w:abstractNum>
  <w:abstractNum w:abstractNumId="12" w15:restartNumberingAfterBreak="0">
    <w:nsid w:val="08A25357"/>
    <w:multiLevelType w:val="hybridMultilevel"/>
    <w:tmpl w:val="3912E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EED4E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AE0B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A986823"/>
    <w:multiLevelType w:val="hybridMultilevel"/>
    <w:tmpl w:val="D1DEF314"/>
    <w:lvl w:ilvl="0" w:tplc="912E367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E855BDF"/>
    <w:multiLevelType w:val="hybridMultilevel"/>
    <w:tmpl w:val="7B5E2A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A04B6"/>
    <w:multiLevelType w:val="hybridMultilevel"/>
    <w:tmpl w:val="2C68D73A"/>
    <w:lvl w:ilvl="0" w:tplc="74E4A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43A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EE2693B"/>
    <w:multiLevelType w:val="hybridMultilevel"/>
    <w:tmpl w:val="7FF6605E"/>
    <w:lvl w:ilvl="0" w:tplc="74E4A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90B5D"/>
    <w:multiLevelType w:val="multilevel"/>
    <w:tmpl w:val="B7AE19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F765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E390E49"/>
    <w:multiLevelType w:val="hybridMultilevel"/>
    <w:tmpl w:val="5A2E0016"/>
    <w:name w:val="WW8Num362"/>
    <w:lvl w:ilvl="0" w:tplc="0692874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E06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4556F75"/>
    <w:multiLevelType w:val="multilevel"/>
    <w:tmpl w:val="5346F9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5A30E8"/>
    <w:multiLevelType w:val="hybridMultilevel"/>
    <w:tmpl w:val="E0CC94A4"/>
    <w:lvl w:ilvl="0" w:tplc="74E4A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903C80"/>
    <w:multiLevelType w:val="hybridMultilevel"/>
    <w:tmpl w:val="8462405E"/>
    <w:lvl w:ilvl="0" w:tplc="74E4A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C32BC2"/>
    <w:multiLevelType w:val="hybridMultilevel"/>
    <w:tmpl w:val="06009BAA"/>
    <w:lvl w:ilvl="0" w:tplc="74E4A8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4E4A8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3E72F10"/>
    <w:multiLevelType w:val="multilevel"/>
    <w:tmpl w:val="56E058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E16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BF0EF3"/>
    <w:multiLevelType w:val="hybridMultilevel"/>
    <w:tmpl w:val="54E434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B1E04A6"/>
    <w:multiLevelType w:val="hybridMultilevel"/>
    <w:tmpl w:val="E4D43B28"/>
    <w:lvl w:ilvl="0" w:tplc="F75C3A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491EF9"/>
    <w:multiLevelType w:val="multilevel"/>
    <w:tmpl w:val="EB7234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F830B95"/>
    <w:multiLevelType w:val="hybridMultilevel"/>
    <w:tmpl w:val="6854E5BC"/>
    <w:lvl w:ilvl="0" w:tplc="04A6C83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27"/>
  </w:num>
  <w:num w:numId="3">
    <w:abstractNumId w:val="23"/>
  </w:num>
  <w:num w:numId="4">
    <w:abstractNumId w:val="21"/>
  </w:num>
  <w:num w:numId="5">
    <w:abstractNumId w:val="28"/>
  </w:num>
  <w:num w:numId="6">
    <w:abstractNumId w:val="19"/>
  </w:num>
  <w:num w:numId="7">
    <w:abstractNumId w:val="17"/>
  </w:num>
  <w:num w:numId="8">
    <w:abstractNumId w:val="13"/>
  </w:num>
  <w:num w:numId="9">
    <w:abstractNumId w:val="22"/>
  </w:num>
  <w:num w:numId="10">
    <w:abstractNumId w:val="20"/>
  </w:num>
  <w:num w:numId="11">
    <w:abstractNumId w:val="30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5"/>
  </w:num>
  <w:num w:numId="15">
    <w:abstractNumId w:val="14"/>
  </w:num>
  <w:num w:numId="16">
    <w:abstractNumId w:val="29"/>
  </w:num>
  <w:num w:numId="17">
    <w:abstractNumId w:val="24"/>
  </w:num>
  <w:num w:numId="18">
    <w:abstractNumId w:val="18"/>
  </w:num>
  <w:num w:numId="19">
    <w:abstractNumId w:val="25"/>
  </w:num>
  <w:num w:numId="20">
    <w:abstractNumId w:val="12"/>
  </w:num>
  <w:num w:numId="21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8C"/>
    <w:rsid w:val="00002D69"/>
    <w:rsid w:val="00004FCA"/>
    <w:rsid w:val="00005871"/>
    <w:rsid w:val="00006D4A"/>
    <w:rsid w:val="0002758B"/>
    <w:rsid w:val="00031D6B"/>
    <w:rsid w:val="000374D7"/>
    <w:rsid w:val="00040B9B"/>
    <w:rsid w:val="00041A3C"/>
    <w:rsid w:val="00041A3E"/>
    <w:rsid w:val="00054FFB"/>
    <w:rsid w:val="000551E8"/>
    <w:rsid w:val="00057847"/>
    <w:rsid w:val="00062777"/>
    <w:rsid w:val="00062FFC"/>
    <w:rsid w:val="00077F8F"/>
    <w:rsid w:val="000816C1"/>
    <w:rsid w:val="000829FB"/>
    <w:rsid w:val="00083126"/>
    <w:rsid w:val="000905C0"/>
    <w:rsid w:val="000972BB"/>
    <w:rsid w:val="000A08BB"/>
    <w:rsid w:val="000A5957"/>
    <w:rsid w:val="000B3059"/>
    <w:rsid w:val="000B38D4"/>
    <w:rsid w:val="000B77D6"/>
    <w:rsid w:val="000C0C54"/>
    <w:rsid w:val="000C1AD0"/>
    <w:rsid w:val="000C41BE"/>
    <w:rsid w:val="000D3806"/>
    <w:rsid w:val="000D6C80"/>
    <w:rsid w:val="000E4B40"/>
    <w:rsid w:val="000E5DDF"/>
    <w:rsid w:val="000E6D0C"/>
    <w:rsid w:val="000E7BE4"/>
    <w:rsid w:val="000F1ACF"/>
    <w:rsid w:val="000F2782"/>
    <w:rsid w:val="000F46AC"/>
    <w:rsid w:val="00103D13"/>
    <w:rsid w:val="001044E3"/>
    <w:rsid w:val="00105761"/>
    <w:rsid w:val="00111CB8"/>
    <w:rsid w:val="0012365E"/>
    <w:rsid w:val="001258D6"/>
    <w:rsid w:val="00136334"/>
    <w:rsid w:val="001363F7"/>
    <w:rsid w:val="001419FF"/>
    <w:rsid w:val="0015042A"/>
    <w:rsid w:val="00150F55"/>
    <w:rsid w:val="0015263C"/>
    <w:rsid w:val="001538CB"/>
    <w:rsid w:val="0016125D"/>
    <w:rsid w:val="001616B6"/>
    <w:rsid w:val="00163BAF"/>
    <w:rsid w:val="001662BA"/>
    <w:rsid w:val="00167A50"/>
    <w:rsid w:val="00172367"/>
    <w:rsid w:val="00172BBC"/>
    <w:rsid w:val="00176A36"/>
    <w:rsid w:val="00181647"/>
    <w:rsid w:val="00182C82"/>
    <w:rsid w:val="00190FCB"/>
    <w:rsid w:val="001945C7"/>
    <w:rsid w:val="001A1D71"/>
    <w:rsid w:val="001A2C37"/>
    <w:rsid w:val="001A2CA7"/>
    <w:rsid w:val="001A2E13"/>
    <w:rsid w:val="001A7F13"/>
    <w:rsid w:val="001B0010"/>
    <w:rsid w:val="001B4D12"/>
    <w:rsid w:val="001C1D0A"/>
    <w:rsid w:val="001C3E65"/>
    <w:rsid w:val="001C58DA"/>
    <w:rsid w:val="001D62DC"/>
    <w:rsid w:val="001D6D13"/>
    <w:rsid w:val="001E6372"/>
    <w:rsid w:val="001F246D"/>
    <w:rsid w:val="001F282E"/>
    <w:rsid w:val="001F3783"/>
    <w:rsid w:val="002001B5"/>
    <w:rsid w:val="0020045F"/>
    <w:rsid w:val="002024F6"/>
    <w:rsid w:val="002046AD"/>
    <w:rsid w:val="00213018"/>
    <w:rsid w:val="00215A82"/>
    <w:rsid w:val="002244AB"/>
    <w:rsid w:val="00225D06"/>
    <w:rsid w:val="00233341"/>
    <w:rsid w:val="002400CE"/>
    <w:rsid w:val="0026095A"/>
    <w:rsid w:val="00261BB0"/>
    <w:rsid w:val="002656C1"/>
    <w:rsid w:val="00273E66"/>
    <w:rsid w:val="002743C3"/>
    <w:rsid w:val="00284227"/>
    <w:rsid w:val="002916C7"/>
    <w:rsid w:val="0029177E"/>
    <w:rsid w:val="00295077"/>
    <w:rsid w:val="00295F78"/>
    <w:rsid w:val="002A1F6E"/>
    <w:rsid w:val="002A5218"/>
    <w:rsid w:val="002A7E47"/>
    <w:rsid w:val="002A7F92"/>
    <w:rsid w:val="002C639E"/>
    <w:rsid w:val="002D15BA"/>
    <w:rsid w:val="002D1997"/>
    <w:rsid w:val="002D3FEA"/>
    <w:rsid w:val="002D44D7"/>
    <w:rsid w:val="002E1320"/>
    <w:rsid w:val="002E40EA"/>
    <w:rsid w:val="002E508D"/>
    <w:rsid w:val="002E51DB"/>
    <w:rsid w:val="002E6900"/>
    <w:rsid w:val="002E6C8D"/>
    <w:rsid w:val="002F4DD5"/>
    <w:rsid w:val="002F72FE"/>
    <w:rsid w:val="00301E07"/>
    <w:rsid w:val="003033BB"/>
    <w:rsid w:val="003039C3"/>
    <w:rsid w:val="0031179C"/>
    <w:rsid w:val="0033124D"/>
    <w:rsid w:val="003367A7"/>
    <w:rsid w:val="003432E8"/>
    <w:rsid w:val="0035239A"/>
    <w:rsid w:val="003531ED"/>
    <w:rsid w:val="00361FBF"/>
    <w:rsid w:val="00363DF1"/>
    <w:rsid w:val="003642CA"/>
    <w:rsid w:val="00370D3D"/>
    <w:rsid w:val="00371E30"/>
    <w:rsid w:val="0037598C"/>
    <w:rsid w:val="003766D4"/>
    <w:rsid w:val="003947B6"/>
    <w:rsid w:val="00395D02"/>
    <w:rsid w:val="00397518"/>
    <w:rsid w:val="003B48E2"/>
    <w:rsid w:val="003B70A7"/>
    <w:rsid w:val="003C32B9"/>
    <w:rsid w:val="003C4E98"/>
    <w:rsid w:val="003D0D24"/>
    <w:rsid w:val="003D450C"/>
    <w:rsid w:val="003E6150"/>
    <w:rsid w:val="00405744"/>
    <w:rsid w:val="0040694F"/>
    <w:rsid w:val="0041007D"/>
    <w:rsid w:val="00414945"/>
    <w:rsid w:val="00430D91"/>
    <w:rsid w:val="00436E46"/>
    <w:rsid w:val="0044221B"/>
    <w:rsid w:val="00442E72"/>
    <w:rsid w:val="004477FD"/>
    <w:rsid w:val="00453E45"/>
    <w:rsid w:val="00462171"/>
    <w:rsid w:val="00462A57"/>
    <w:rsid w:val="00470AE7"/>
    <w:rsid w:val="0047146D"/>
    <w:rsid w:val="004827F3"/>
    <w:rsid w:val="00486DB9"/>
    <w:rsid w:val="00491094"/>
    <w:rsid w:val="004A2F11"/>
    <w:rsid w:val="004A7C70"/>
    <w:rsid w:val="004B3BD3"/>
    <w:rsid w:val="004B4F57"/>
    <w:rsid w:val="004B7994"/>
    <w:rsid w:val="004B7D60"/>
    <w:rsid w:val="004C1FDF"/>
    <w:rsid w:val="004C2FC0"/>
    <w:rsid w:val="004D7BA5"/>
    <w:rsid w:val="004E0C66"/>
    <w:rsid w:val="004E2370"/>
    <w:rsid w:val="004E36E4"/>
    <w:rsid w:val="004E4B7D"/>
    <w:rsid w:val="004E4B87"/>
    <w:rsid w:val="004E7C76"/>
    <w:rsid w:val="004F2511"/>
    <w:rsid w:val="0050136C"/>
    <w:rsid w:val="00514AA2"/>
    <w:rsid w:val="00514C2A"/>
    <w:rsid w:val="005212CF"/>
    <w:rsid w:val="00522CF3"/>
    <w:rsid w:val="00526E5A"/>
    <w:rsid w:val="00530CAF"/>
    <w:rsid w:val="005337B2"/>
    <w:rsid w:val="005443C4"/>
    <w:rsid w:val="005469D5"/>
    <w:rsid w:val="00546A38"/>
    <w:rsid w:val="005501ED"/>
    <w:rsid w:val="0055130B"/>
    <w:rsid w:val="00552BC0"/>
    <w:rsid w:val="00554318"/>
    <w:rsid w:val="00557463"/>
    <w:rsid w:val="00560C5C"/>
    <w:rsid w:val="005632C9"/>
    <w:rsid w:val="00570C96"/>
    <w:rsid w:val="005720D1"/>
    <w:rsid w:val="00574683"/>
    <w:rsid w:val="00587F2A"/>
    <w:rsid w:val="00591EBE"/>
    <w:rsid w:val="005926D5"/>
    <w:rsid w:val="0059528B"/>
    <w:rsid w:val="005B1B8B"/>
    <w:rsid w:val="005B1DEE"/>
    <w:rsid w:val="005B56F3"/>
    <w:rsid w:val="005C3070"/>
    <w:rsid w:val="005C3645"/>
    <w:rsid w:val="005D31C0"/>
    <w:rsid w:val="005D40E8"/>
    <w:rsid w:val="005D51E2"/>
    <w:rsid w:val="005D57AA"/>
    <w:rsid w:val="005D6A56"/>
    <w:rsid w:val="005F26EB"/>
    <w:rsid w:val="005F78F9"/>
    <w:rsid w:val="005F7D3E"/>
    <w:rsid w:val="0060498D"/>
    <w:rsid w:val="00605593"/>
    <w:rsid w:val="00605862"/>
    <w:rsid w:val="006066CC"/>
    <w:rsid w:val="00606FC7"/>
    <w:rsid w:val="006118ED"/>
    <w:rsid w:val="00616CF9"/>
    <w:rsid w:val="006172CB"/>
    <w:rsid w:val="00617AEF"/>
    <w:rsid w:val="006252E2"/>
    <w:rsid w:val="00636240"/>
    <w:rsid w:val="006425D3"/>
    <w:rsid w:val="006445F9"/>
    <w:rsid w:val="006465BB"/>
    <w:rsid w:val="00647A25"/>
    <w:rsid w:val="00654A4E"/>
    <w:rsid w:val="006566C7"/>
    <w:rsid w:val="0066151E"/>
    <w:rsid w:val="00663519"/>
    <w:rsid w:val="00671880"/>
    <w:rsid w:val="00682808"/>
    <w:rsid w:val="00687E72"/>
    <w:rsid w:val="0069660A"/>
    <w:rsid w:val="006A55C7"/>
    <w:rsid w:val="006B51F8"/>
    <w:rsid w:val="006C6142"/>
    <w:rsid w:val="006D1E71"/>
    <w:rsid w:val="006D7C65"/>
    <w:rsid w:val="006D7FEE"/>
    <w:rsid w:val="006E0CF4"/>
    <w:rsid w:val="006E1F4D"/>
    <w:rsid w:val="006F3BA4"/>
    <w:rsid w:val="006F3BC4"/>
    <w:rsid w:val="006F5EBF"/>
    <w:rsid w:val="006F6CAF"/>
    <w:rsid w:val="007031F4"/>
    <w:rsid w:val="007149EE"/>
    <w:rsid w:val="00715570"/>
    <w:rsid w:val="00721EF1"/>
    <w:rsid w:val="007379D1"/>
    <w:rsid w:val="00743BFE"/>
    <w:rsid w:val="00746673"/>
    <w:rsid w:val="007549DB"/>
    <w:rsid w:val="00755022"/>
    <w:rsid w:val="0077468D"/>
    <w:rsid w:val="00775FE8"/>
    <w:rsid w:val="00787317"/>
    <w:rsid w:val="00790132"/>
    <w:rsid w:val="00792E35"/>
    <w:rsid w:val="007A5B87"/>
    <w:rsid w:val="007A6C2D"/>
    <w:rsid w:val="007C2FD4"/>
    <w:rsid w:val="007D0AB0"/>
    <w:rsid w:val="007D635B"/>
    <w:rsid w:val="007E2BF1"/>
    <w:rsid w:val="007E3645"/>
    <w:rsid w:val="007E3D03"/>
    <w:rsid w:val="007F0F36"/>
    <w:rsid w:val="007F1079"/>
    <w:rsid w:val="007F586A"/>
    <w:rsid w:val="00803750"/>
    <w:rsid w:val="0080385B"/>
    <w:rsid w:val="00811EDA"/>
    <w:rsid w:val="008153B5"/>
    <w:rsid w:val="008272F6"/>
    <w:rsid w:val="0083221B"/>
    <w:rsid w:val="00833C68"/>
    <w:rsid w:val="008345D4"/>
    <w:rsid w:val="00841486"/>
    <w:rsid w:val="00845EE1"/>
    <w:rsid w:val="00862B6D"/>
    <w:rsid w:val="008723A2"/>
    <w:rsid w:val="0087688E"/>
    <w:rsid w:val="00886F2C"/>
    <w:rsid w:val="008A0767"/>
    <w:rsid w:val="008A33D7"/>
    <w:rsid w:val="008A44E5"/>
    <w:rsid w:val="008C385A"/>
    <w:rsid w:val="008D118C"/>
    <w:rsid w:val="008D395D"/>
    <w:rsid w:val="008D6CC5"/>
    <w:rsid w:val="008E2EA9"/>
    <w:rsid w:val="008E788F"/>
    <w:rsid w:val="008F4934"/>
    <w:rsid w:val="008F6425"/>
    <w:rsid w:val="008F7161"/>
    <w:rsid w:val="00902D27"/>
    <w:rsid w:val="0090424F"/>
    <w:rsid w:val="00905263"/>
    <w:rsid w:val="0090641E"/>
    <w:rsid w:val="009132A7"/>
    <w:rsid w:val="00914092"/>
    <w:rsid w:val="00915964"/>
    <w:rsid w:val="009211B8"/>
    <w:rsid w:val="00923DFF"/>
    <w:rsid w:val="00925F54"/>
    <w:rsid w:val="009306B8"/>
    <w:rsid w:val="00930D9B"/>
    <w:rsid w:val="0093113B"/>
    <w:rsid w:val="00932504"/>
    <w:rsid w:val="00933499"/>
    <w:rsid w:val="0095365F"/>
    <w:rsid w:val="00956F35"/>
    <w:rsid w:val="009605A5"/>
    <w:rsid w:val="0096278A"/>
    <w:rsid w:val="00974BC7"/>
    <w:rsid w:val="00976F20"/>
    <w:rsid w:val="009802F3"/>
    <w:rsid w:val="009A1BD3"/>
    <w:rsid w:val="009A353D"/>
    <w:rsid w:val="009B5B9B"/>
    <w:rsid w:val="009B65F6"/>
    <w:rsid w:val="009B751A"/>
    <w:rsid w:val="009C1A2B"/>
    <w:rsid w:val="009C59E2"/>
    <w:rsid w:val="009D4109"/>
    <w:rsid w:val="009F50D5"/>
    <w:rsid w:val="009F591D"/>
    <w:rsid w:val="009F5C34"/>
    <w:rsid w:val="00A00A18"/>
    <w:rsid w:val="00A016A6"/>
    <w:rsid w:val="00A025AD"/>
    <w:rsid w:val="00A0301B"/>
    <w:rsid w:val="00A03DD7"/>
    <w:rsid w:val="00A067FF"/>
    <w:rsid w:val="00A1531A"/>
    <w:rsid w:val="00A3000C"/>
    <w:rsid w:val="00A31171"/>
    <w:rsid w:val="00A354CF"/>
    <w:rsid w:val="00A45A88"/>
    <w:rsid w:val="00A54376"/>
    <w:rsid w:val="00A5519A"/>
    <w:rsid w:val="00A61212"/>
    <w:rsid w:val="00A62FC8"/>
    <w:rsid w:val="00A6400E"/>
    <w:rsid w:val="00A6623F"/>
    <w:rsid w:val="00A7122B"/>
    <w:rsid w:val="00A73065"/>
    <w:rsid w:val="00A85425"/>
    <w:rsid w:val="00A868B5"/>
    <w:rsid w:val="00A90C6F"/>
    <w:rsid w:val="00A956FC"/>
    <w:rsid w:val="00A96EF0"/>
    <w:rsid w:val="00AA00EB"/>
    <w:rsid w:val="00AA4AF0"/>
    <w:rsid w:val="00AA711A"/>
    <w:rsid w:val="00AB4AD1"/>
    <w:rsid w:val="00AC17CE"/>
    <w:rsid w:val="00AD0075"/>
    <w:rsid w:val="00AD7484"/>
    <w:rsid w:val="00AD75B9"/>
    <w:rsid w:val="00AE0EE8"/>
    <w:rsid w:val="00AE138A"/>
    <w:rsid w:val="00AE4342"/>
    <w:rsid w:val="00AE49B4"/>
    <w:rsid w:val="00AE55CC"/>
    <w:rsid w:val="00AE6D60"/>
    <w:rsid w:val="00AE6F5C"/>
    <w:rsid w:val="00AF632D"/>
    <w:rsid w:val="00B00298"/>
    <w:rsid w:val="00B01811"/>
    <w:rsid w:val="00B0187D"/>
    <w:rsid w:val="00B023A3"/>
    <w:rsid w:val="00B05814"/>
    <w:rsid w:val="00B06930"/>
    <w:rsid w:val="00B06DDA"/>
    <w:rsid w:val="00B12509"/>
    <w:rsid w:val="00B158C2"/>
    <w:rsid w:val="00B17F4C"/>
    <w:rsid w:val="00B216E0"/>
    <w:rsid w:val="00B240FC"/>
    <w:rsid w:val="00B242A9"/>
    <w:rsid w:val="00B26E55"/>
    <w:rsid w:val="00B27D16"/>
    <w:rsid w:val="00B30327"/>
    <w:rsid w:val="00B342DB"/>
    <w:rsid w:val="00B37896"/>
    <w:rsid w:val="00B426F5"/>
    <w:rsid w:val="00B50AA6"/>
    <w:rsid w:val="00B56F8D"/>
    <w:rsid w:val="00B579EE"/>
    <w:rsid w:val="00B65371"/>
    <w:rsid w:val="00B77270"/>
    <w:rsid w:val="00B77757"/>
    <w:rsid w:val="00B77F96"/>
    <w:rsid w:val="00B8295A"/>
    <w:rsid w:val="00B9489C"/>
    <w:rsid w:val="00B96244"/>
    <w:rsid w:val="00BA2EA1"/>
    <w:rsid w:val="00BB07D6"/>
    <w:rsid w:val="00BB27D0"/>
    <w:rsid w:val="00BB35ED"/>
    <w:rsid w:val="00BC1377"/>
    <w:rsid w:val="00BC560E"/>
    <w:rsid w:val="00BC593A"/>
    <w:rsid w:val="00BD142A"/>
    <w:rsid w:val="00BD267B"/>
    <w:rsid w:val="00BD3C94"/>
    <w:rsid w:val="00BE083B"/>
    <w:rsid w:val="00BE5373"/>
    <w:rsid w:val="00BE723C"/>
    <w:rsid w:val="00BF01BD"/>
    <w:rsid w:val="00BF0CB5"/>
    <w:rsid w:val="00BF2D32"/>
    <w:rsid w:val="00C00B6C"/>
    <w:rsid w:val="00C011A3"/>
    <w:rsid w:val="00C03CA4"/>
    <w:rsid w:val="00C03FBB"/>
    <w:rsid w:val="00C06DBF"/>
    <w:rsid w:val="00C1682D"/>
    <w:rsid w:val="00C178BB"/>
    <w:rsid w:val="00C253C3"/>
    <w:rsid w:val="00C3206E"/>
    <w:rsid w:val="00C3432E"/>
    <w:rsid w:val="00C35547"/>
    <w:rsid w:val="00C36761"/>
    <w:rsid w:val="00C3762A"/>
    <w:rsid w:val="00C55CD3"/>
    <w:rsid w:val="00C56479"/>
    <w:rsid w:val="00C63C0E"/>
    <w:rsid w:val="00C73F8B"/>
    <w:rsid w:val="00C757AA"/>
    <w:rsid w:val="00C767BB"/>
    <w:rsid w:val="00C82D7F"/>
    <w:rsid w:val="00C978A5"/>
    <w:rsid w:val="00CA24CB"/>
    <w:rsid w:val="00CA3F1D"/>
    <w:rsid w:val="00CA411F"/>
    <w:rsid w:val="00CA7E13"/>
    <w:rsid w:val="00CB32D6"/>
    <w:rsid w:val="00CB40D8"/>
    <w:rsid w:val="00CB4D0D"/>
    <w:rsid w:val="00CC57E5"/>
    <w:rsid w:val="00CC6A51"/>
    <w:rsid w:val="00CD1DF8"/>
    <w:rsid w:val="00CD2C99"/>
    <w:rsid w:val="00CD7EE0"/>
    <w:rsid w:val="00CE5430"/>
    <w:rsid w:val="00CF2D27"/>
    <w:rsid w:val="00D024AD"/>
    <w:rsid w:val="00D11F3E"/>
    <w:rsid w:val="00D20680"/>
    <w:rsid w:val="00D22BA0"/>
    <w:rsid w:val="00D364CF"/>
    <w:rsid w:val="00D3678E"/>
    <w:rsid w:val="00D52835"/>
    <w:rsid w:val="00D602B3"/>
    <w:rsid w:val="00D664E9"/>
    <w:rsid w:val="00D7049C"/>
    <w:rsid w:val="00D71114"/>
    <w:rsid w:val="00D73B41"/>
    <w:rsid w:val="00D7655C"/>
    <w:rsid w:val="00D766D4"/>
    <w:rsid w:val="00D76B5A"/>
    <w:rsid w:val="00D8538A"/>
    <w:rsid w:val="00D90421"/>
    <w:rsid w:val="00D90F42"/>
    <w:rsid w:val="00D92B4F"/>
    <w:rsid w:val="00D976F0"/>
    <w:rsid w:val="00DA0823"/>
    <w:rsid w:val="00DA5175"/>
    <w:rsid w:val="00DB0E34"/>
    <w:rsid w:val="00DB2CFD"/>
    <w:rsid w:val="00DB3C26"/>
    <w:rsid w:val="00DB5275"/>
    <w:rsid w:val="00DC0C1E"/>
    <w:rsid w:val="00DD0135"/>
    <w:rsid w:val="00DD3B38"/>
    <w:rsid w:val="00DD6000"/>
    <w:rsid w:val="00DE04DD"/>
    <w:rsid w:val="00DE28A8"/>
    <w:rsid w:val="00DE3684"/>
    <w:rsid w:val="00E01C63"/>
    <w:rsid w:val="00E0263D"/>
    <w:rsid w:val="00E079C8"/>
    <w:rsid w:val="00E1495A"/>
    <w:rsid w:val="00E15F6A"/>
    <w:rsid w:val="00E258B0"/>
    <w:rsid w:val="00E3207A"/>
    <w:rsid w:val="00E3469C"/>
    <w:rsid w:val="00E35581"/>
    <w:rsid w:val="00E41270"/>
    <w:rsid w:val="00E46AE3"/>
    <w:rsid w:val="00E5143D"/>
    <w:rsid w:val="00E52B66"/>
    <w:rsid w:val="00E54765"/>
    <w:rsid w:val="00E60B38"/>
    <w:rsid w:val="00E76A5D"/>
    <w:rsid w:val="00E80149"/>
    <w:rsid w:val="00E80DD5"/>
    <w:rsid w:val="00E851B9"/>
    <w:rsid w:val="00E8653D"/>
    <w:rsid w:val="00E917E0"/>
    <w:rsid w:val="00E9500B"/>
    <w:rsid w:val="00EA6125"/>
    <w:rsid w:val="00EC0EF0"/>
    <w:rsid w:val="00EC6126"/>
    <w:rsid w:val="00EC7A48"/>
    <w:rsid w:val="00ED064D"/>
    <w:rsid w:val="00ED20CD"/>
    <w:rsid w:val="00ED2D10"/>
    <w:rsid w:val="00ED33A0"/>
    <w:rsid w:val="00ED4C9E"/>
    <w:rsid w:val="00ED4DC1"/>
    <w:rsid w:val="00ED5EA7"/>
    <w:rsid w:val="00EE24A8"/>
    <w:rsid w:val="00EE6DAC"/>
    <w:rsid w:val="00EF0DF4"/>
    <w:rsid w:val="00EF4DED"/>
    <w:rsid w:val="00F01DFC"/>
    <w:rsid w:val="00F116CD"/>
    <w:rsid w:val="00F1311B"/>
    <w:rsid w:val="00F154ED"/>
    <w:rsid w:val="00F41423"/>
    <w:rsid w:val="00F43D6F"/>
    <w:rsid w:val="00F44351"/>
    <w:rsid w:val="00F45B4C"/>
    <w:rsid w:val="00F46642"/>
    <w:rsid w:val="00F54339"/>
    <w:rsid w:val="00F6136F"/>
    <w:rsid w:val="00F6340E"/>
    <w:rsid w:val="00F63765"/>
    <w:rsid w:val="00F6671F"/>
    <w:rsid w:val="00F66C60"/>
    <w:rsid w:val="00F66F27"/>
    <w:rsid w:val="00F725F4"/>
    <w:rsid w:val="00F7533B"/>
    <w:rsid w:val="00F83D00"/>
    <w:rsid w:val="00FA3394"/>
    <w:rsid w:val="00FA6CE7"/>
    <w:rsid w:val="00FD0CB9"/>
    <w:rsid w:val="00FE0783"/>
    <w:rsid w:val="00FE12BF"/>
    <w:rsid w:val="00FE26EC"/>
    <w:rsid w:val="00FE2B81"/>
    <w:rsid w:val="00FE2BCA"/>
    <w:rsid w:val="00FE2D5B"/>
    <w:rsid w:val="00FE3915"/>
    <w:rsid w:val="00FE7709"/>
    <w:rsid w:val="00FF3046"/>
    <w:rsid w:val="00FF5828"/>
    <w:rsid w:val="00FF6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EF48303B-2F5C-4E24-A4B2-F77B47EE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CFD"/>
  </w:style>
  <w:style w:type="paragraph" w:styleId="Nagwek1">
    <w:name w:val="heading 1"/>
    <w:basedOn w:val="Normalny"/>
    <w:next w:val="Normalny"/>
    <w:link w:val="Nagwek1Znak"/>
    <w:qFormat/>
    <w:rsid w:val="005B1B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B1B8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1B8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B1B8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B1B8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1B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5B1B8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1B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semiHidden/>
    <w:rsid w:val="005B1B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5B1B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375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7598C"/>
  </w:style>
  <w:style w:type="paragraph" w:styleId="Stopka">
    <w:name w:val="footer"/>
    <w:basedOn w:val="Normalny"/>
    <w:link w:val="StopkaZnak"/>
    <w:uiPriority w:val="99"/>
    <w:unhideWhenUsed/>
    <w:rsid w:val="00375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98C"/>
  </w:style>
  <w:style w:type="character" w:styleId="Hipercze">
    <w:name w:val="Hyperlink"/>
    <w:rsid w:val="0087688E"/>
    <w:rPr>
      <w:color w:val="0000FF"/>
      <w:u w:val="single"/>
    </w:rPr>
  </w:style>
  <w:style w:type="paragraph" w:customStyle="1" w:styleId="western">
    <w:name w:val="western"/>
    <w:basedOn w:val="Normalny"/>
    <w:uiPriority w:val="99"/>
    <w:rsid w:val="0087688E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Stopka1">
    <w:name w:val="Stopka1"/>
    <w:link w:val="Stopka0"/>
    <w:rsid w:val="0087688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87688E"/>
    <w:pPr>
      <w:spacing w:after="0" w:line="240" w:lineRule="auto"/>
      <w:ind w:left="720"/>
      <w:contextualSpacing/>
    </w:pPr>
    <w:rPr>
      <w:rFonts w:ascii="Cambria" w:eastAsia="Cambria" w:hAnsi="Cambria" w:cs="Cambria"/>
      <w:sz w:val="24"/>
      <w:szCs w:val="24"/>
    </w:rPr>
  </w:style>
  <w:style w:type="paragraph" w:customStyle="1" w:styleId="Akapitzlist1">
    <w:name w:val="Akapit z listą1"/>
    <w:basedOn w:val="Normalny"/>
    <w:rsid w:val="0087688E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xbe">
    <w:name w:val="_xbe"/>
    <w:basedOn w:val="Domylnaczcionkaakapitu"/>
    <w:rsid w:val="0087688E"/>
  </w:style>
  <w:style w:type="paragraph" w:styleId="Tekstprzypisudolnego">
    <w:name w:val="footnote text"/>
    <w:basedOn w:val="Normalny"/>
    <w:link w:val="TekstprzypisudolnegoZnak"/>
    <w:uiPriority w:val="99"/>
    <w:unhideWhenUsed/>
    <w:rsid w:val="008A0767"/>
    <w:pPr>
      <w:spacing w:after="0" w:line="240" w:lineRule="auto"/>
      <w:jc w:val="both"/>
    </w:pPr>
    <w:rPr>
      <w:rFonts w:ascii="Cambria" w:eastAsia="Cambria" w:hAnsi="Cambri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0767"/>
    <w:rPr>
      <w:rFonts w:ascii="Cambria" w:eastAsia="Cambria" w:hAnsi="Cambri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076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298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5F78F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F78F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5B1B8B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B1B8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Stopka2">
    <w:name w:val="Stopka2"/>
    <w:rsid w:val="005B1B8B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B1B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B1B8B"/>
  </w:style>
  <w:style w:type="paragraph" w:styleId="Tekstpodstawowy2">
    <w:name w:val="Body Text 2"/>
    <w:basedOn w:val="Normalny"/>
    <w:link w:val="Tekstpodstawowy2Znak"/>
    <w:unhideWhenUsed/>
    <w:rsid w:val="005B1B8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B1B8B"/>
  </w:style>
  <w:style w:type="paragraph" w:styleId="Tekstpodstawowywcity2">
    <w:name w:val="Body Text Indent 2"/>
    <w:basedOn w:val="Normalny"/>
    <w:link w:val="Tekstpodstawowywcity2Znak"/>
    <w:semiHidden/>
    <w:unhideWhenUsed/>
    <w:rsid w:val="005B1B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B1B8B"/>
  </w:style>
  <w:style w:type="paragraph" w:customStyle="1" w:styleId="msonormal0">
    <w:name w:val="msonormal"/>
    <w:basedOn w:val="Normalny"/>
    <w:rsid w:val="005B1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B1B8B"/>
    <w:pPr>
      <w:spacing w:after="12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B1B8B"/>
    <w:rPr>
      <w:rFonts w:ascii="Cambria" w:eastAsia="Cambria" w:hAnsi="Cambria" w:cs="Times New Roman"/>
      <w:sz w:val="24"/>
      <w:szCs w:val="24"/>
    </w:rPr>
  </w:style>
  <w:style w:type="paragraph" w:customStyle="1" w:styleId="Standard">
    <w:name w:val="Standard"/>
    <w:link w:val="StandardZnak1"/>
    <w:qFormat/>
    <w:rsid w:val="005B1B8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5B1B8B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31">
    <w:name w:val="Tekst podstawowy 31"/>
    <w:basedOn w:val="Normalny"/>
    <w:rsid w:val="005B1B8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item">
    <w:name w:val="item"/>
    <w:rsid w:val="005B1B8B"/>
  </w:style>
  <w:style w:type="paragraph" w:customStyle="1" w:styleId="Default">
    <w:name w:val="Default"/>
    <w:rsid w:val="000A59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28pt">
    <w:name w:val="Tekst treści (2) + 8 pt"/>
    <w:rsid w:val="007873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styleId="Pogrubienie">
    <w:name w:val="Strong"/>
    <w:uiPriority w:val="22"/>
    <w:qFormat/>
    <w:rsid w:val="003033BB"/>
    <w:rPr>
      <w:b/>
      <w:bCs/>
    </w:rPr>
  </w:style>
  <w:style w:type="table" w:styleId="Tabela-Siatka">
    <w:name w:val="Table Grid"/>
    <w:basedOn w:val="Standardowy"/>
    <w:uiPriority w:val="39"/>
    <w:rsid w:val="00CD1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60498D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755022"/>
    <w:rPr>
      <w:rFonts w:ascii="Cambria" w:eastAsia="Cambria" w:hAnsi="Cambria" w:cs="Cambri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14AA2"/>
    <w:pPr>
      <w:spacing w:after="0" w:line="240" w:lineRule="auto"/>
      <w:jc w:val="both"/>
    </w:pPr>
    <w:rPr>
      <w:rFonts w:ascii="Cambria" w:eastAsia="Cambria" w:hAnsi="Cambri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612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2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25D"/>
    <w:rPr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rsid w:val="00CB40D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CB40D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B40D8"/>
    <w:pPr>
      <w:widowControl w:val="0"/>
      <w:shd w:val="clear" w:color="auto" w:fill="FFFFFF"/>
      <w:spacing w:after="240" w:line="274" w:lineRule="exact"/>
      <w:ind w:hanging="420"/>
    </w:pPr>
    <w:rPr>
      <w:rFonts w:ascii="Times New Roman" w:eastAsia="Times New Roman" w:hAnsi="Times New Roman" w:cs="Times New Roman"/>
    </w:rPr>
  </w:style>
  <w:style w:type="paragraph" w:customStyle="1" w:styleId="Nagwek11">
    <w:name w:val="Nagłówek #1"/>
    <w:basedOn w:val="Normalny"/>
    <w:link w:val="Nagwek10"/>
    <w:rsid w:val="00CB40D8"/>
    <w:pPr>
      <w:widowControl w:val="0"/>
      <w:shd w:val="clear" w:color="auto" w:fill="FFFFFF"/>
      <w:spacing w:before="240" w:after="240" w:line="274" w:lineRule="exact"/>
      <w:jc w:val="center"/>
      <w:outlineLvl w:val="0"/>
    </w:pPr>
    <w:rPr>
      <w:rFonts w:ascii="Times New Roman" w:eastAsia="Times New Roman" w:hAnsi="Times New Roman" w:cs="Times New Roman"/>
    </w:rPr>
  </w:style>
  <w:style w:type="character" w:customStyle="1" w:styleId="Stopka0">
    <w:name w:val="Stopka_"/>
    <w:basedOn w:val="Domylnaczcionkaakapitu"/>
    <w:link w:val="Stopka1"/>
    <w:rsid w:val="0028422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28422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284227"/>
    <w:rPr>
      <w:rFonts w:ascii="Calibri" w:eastAsia="Calibri" w:hAnsi="Calibri" w:cs="Calibri"/>
      <w:i/>
      <w:iCs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284227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284227"/>
    <w:rPr>
      <w:rFonts w:ascii="Calibri" w:eastAsia="Calibri" w:hAnsi="Calibri" w:cs="Calibri"/>
      <w:sz w:val="8"/>
      <w:szCs w:val="8"/>
      <w:shd w:val="clear" w:color="auto" w:fill="FFFFFF"/>
    </w:rPr>
  </w:style>
  <w:style w:type="character" w:customStyle="1" w:styleId="Teksttreci6TimesNewRoman">
    <w:name w:val="Tekst treści (6) + Times New Roman"/>
    <w:basedOn w:val="Teksttreci6"/>
    <w:rsid w:val="00284227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284227"/>
    <w:pPr>
      <w:widowControl w:val="0"/>
      <w:shd w:val="clear" w:color="auto" w:fill="FFFFFF"/>
      <w:spacing w:before="120" w:after="144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40">
    <w:name w:val="Tekst treści (4)"/>
    <w:basedOn w:val="Normalny"/>
    <w:link w:val="Teksttreci4"/>
    <w:rsid w:val="00284227"/>
    <w:pPr>
      <w:widowControl w:val="0"/>
      <w:shd w:val="clear" w:color="auto" w:fill="FFFFFF"/>
      <w:spacing w:before="1440" w:after="0" w:line="245" w:lineRule="exact"/>
      <w:ind w:hanging="520"/>
    </w:pPr>
    <w:rPr>
      <w:rFonts w:ascii="Calibri" w:eastAsia="Calibri" w:hAnsi="Calibri" w:cs="Calibri"/>
      <w:i/>
      <w:iCs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284227"/>
    <w:pPr>
      <w:widowControl w:val="0"/>
      <w:shd w:val="clear" w:color="auto" w:fill="FFFFFF"/>
      <w:spacing w:after="540" w:line="206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eksttreci60">
    <w:name w:val="Tekst treści (6)"/>
    <w:basedOn w:val="Normalny"/>
    <w:link w:val="Teksttreci6"/>
    <w:rsid w:val="00284227"/>
    <w:pPr>
      <w:widowControl w:val="0"/>
      <w:shd w:val="clear" w:color="auto" w:fill="FFFFFF"/>
      <w:spacing w:before="540" w:after="0" w:line="0" w:lineRule="atLeast"/>
      <w:jc w:val="both"/>
    </w:pPr>
    <w:rPr>
      <w:rFonts w:ascii="Calibri" w:eastAsia="Calibri" w:hAnsi="Calibri" w:cs="Calibri"/>
      <w:sz w:val="8"/>
      <w:szCs w:val="8"/>
    </w:rPr>
  </w:style>
  <w:style w:type="character" w:customStyle="1" w:styleId="WW8Num7z5">
    <w:name w:val="WW8Num7z5"/>
    <w:rsid w:val="00CB4D0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30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30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3070"/>
    <w:rPr>
      <w:vertAlign w:val="superscript"/>
    </w:rPr>
  </w:style>
  <w:style w:type="character" w:customStyle="1" w:styleId="StandardZnak1">
    <w:name w:val="Standard Znak1"/>
    <w:link w:val="Standard"/>
    <w:rsid w:val="00BF2D32"/>
    <w:rPr>
      <w:rFonts w:ascii="Times New Roman" w:eastAsia="Lucida Sans Unicode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2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5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19AB0-6635-4580-ACE2-9797EE16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Lewandowski Krzysztof 4</dc:creator>
  <cp:lastModifiedBy>Wosicka-Sztylka Mariola</cp:lastModifiedBy>
  <cp:revision>2</cp:revision>
  <cp:lastPrinted>2025-08-29T08:44:00Z</cp:lastPrinted>
  <dcterms:created xsi:type="dcterms:W3CDTF">2025-09-11T05:31:00Z</dcterms:created>
  <dcterms:modified xsi:type="dcterms:W3CDTF">2025-09-11T05:31:00Z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UxC4dwLulzfINJ8nQH+xvX5LNGipWa4BRSZhPgxsCvn98ZMtxoxbrIEsXah+5ycVmCPUGxedxy8/HUggwyNZbQ==</vt:lpwstr>
  </property>
  <property fmtid="{D5CDD505-2E9C-101B-9397-08002B2CF9AE}" pid="4" name="MFClassificationDate">
    <vt:lpwstr>2022-05-18T09:34:20.6141909+02:00</vt:lpwstr>
  </property>
  <property fmtid="{D5CDD505-2E9C-101B-9397-08002B2CF9AE}" pid="5" name="MFClassifiedBySID">
    <vt:lpwstr>UxC4dwLulzfINJ8nQH+xvX5LNGipWa4BRSZhPgxsCvm42mrIC/DSDv0ggS+FjUN/2v1BBotkLlY5aAiEhoi6ubPcoJ58gS/wVWqpX02t+iWk9WBZxzBpa5XVDddcjpN6</vt:lpwstr>
  </property>
  <property fmtid="{D5CDD505-2E9C-101B-9397-08002B2CF9AE}" pid="6" name="MFGRNItemId">
    <vt:lpwstr>GRN-97a07374-2a8b-4f3d-ac62-f4122448ccf0</vt:lpwstr>
  </property>
  <property fmtid="{D5CDD505-2E9C-101B-9397-08002B2CF9AE}" pid="7" name="MFHash">
    <vt:lpwstr>w8ymv7A6tguIWqsLHmMJ+U5Yexotvr3DxJkUfILPEm4=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